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B1A34D7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="00D26B08" w:rsidRPr="00D26B08">
        <w:rPr>
          <w:rFonts w:ascii="Garamond" w:hAnsi="Garamond"/>
          <w:b/>
          <w:bCs/>
          <w:sz w:val="32"/>
          <w:szCs w:val="36"/>
        </w:rPr>
        <w:t xml:space="preserve">Dynamický nákupní systém na tiskárny, kopírky, </w:t>
      </w:r>
      <w:proofErr w:type="spellStart"/>
      <w:r w:rsidR="00D26B08" w:rsidRPr="00D26B08">
        <w:rPr>
          <w:rFonts w:ascii="Garamond" w:hAnsi="Garamond"/>
          <w:b/>
          <w:bCs/>
          <w:sz w:val="32"/>
          <w:szCs w:val="36"/>
        </w:rPr>
        <w:t>multifunkce</w:t>
      </w:r>
      <w:proofErr w:type="spellEnd"/>
      <w:r w:rsidR="00D26B08" w:rsidRPr="00D26B08">
        <w:rPr>
          <w:rFonts w:ascii="Garamond" w:hAnsi="Garamond"/>
          <w:b/>
          <w:bCs/>
          <w:sz w:val="32"/>
          <w:szCs w:val="36"/>
        </w:rPr>
        <w:t xml:space="preserve"> (II.)</w:t>
      </w:r>
      <w:r w:rsidRPr="00807007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047ECC" w:rsidR="00EB6175" w:rsidRPr="00F72226" w:rsidRDefault="009901A5" w:rsidP="00D26B08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Veřejná zakázka:       </w:t>
      </w:r>
      <w:r w:rsidR="00D26B08" w:rsidRPr="00D26B08">
        <w:rPr>
          <w:rFonts w:ascii="Garamond" w:hAnsi="Garamond"/>
          <w:sz w:val="24"/>
          <w:szCs w:val="24"/>
        </w:rPr>
        <w:t xml:space="preserve">Tiskárny, kopírky, </w:t>
      </w:r>
      <w:proofErr w:type="spellStart"/>
      <w:r w:rsidR="00D26B08" w:rsidRPr="00D26B08">
        <w:rPr>
          <w:rFonts w:ascii="Garamond" w:hAnsi="Garamond"/>
          <w:sz w:val="24"/>
          <w:szCs w:val="24"/>
        </w:rPr>
        <w:t>multifunkce</w:t>
      </w:r>
      <w:proofErr w:type="spellEnd"/>
      <w:r w:rsidR="00D26B08" w:rsidRPr="00D26B08">
        <w:rPr>
          <w:rFonts w:ascii="Garamond" w:hAnsi="Garamond"/>
          <w:sz w:val="24"/>
          <w:szCs w:val="24"/>
        </w:rPr>
        <w:t xml:space="preserve"> </w:t>
      </w:r>
      <w:r w:rsidR="00946EBD">
        <w:rPr>
          <w:rFonts w:ascii="Garamond" w:hAnsi="Garamond"/>
          <w:sz w:val="24"/>
          <w:szCs w:val="24"/>
        </w:rPr>
        <w:t>(</w:t>
      </w:r>
      <w:r w:rsidR="00D26B08" w:rsidRPr="00D26B08">
        <w:rPr>
          <w:rFonts w:ascii="Garamond" w:hAnsi="Garamond"/>
          <w:sz w:val="24"/>
          <w:szCs w:val="24"/>
        </w:rPr>
        <w:t>II.</w:t>
      </w:r>
      <w:r w:rsidR="00946EBD">
        <w:rPr>
          <w:rFonts w:ascii="Garamond" w:hAnsi="Garamond"/>
          <w:sz w:val="24"/>
          <w:szCs w:val="24"/>
        </w:rPr>
        <w:t>)</w:t>
      </w:r>
      <w:r w:rsidR="00D26B08">
        <w:rPr>
          <w:rFonts w:ascii="Garamond" w:hAnsi="Garamond"/>
          <w:sz w:val="24"/>
          <w:szCs w:val="24"/>
        </w:rPr>
        <w:t xml:space="preserve"> </w:t>
      </w:r>
      <w:r w:rsidR="00D21F08">
        <w:rPr>
          <w:rFonts w:ascii="Garamond" w:hAnsi="Garamond"/>
          <w:sz w:val="24"/>
          <w:szCs w:val="24"/>
        </w:rPr>
        <w:t>–</w:t>
      </w:r>
      <w:r w:rsidRPr="00F72226">
        <w:rPr>
          <w:rFonts w:ascii="Garamond" w:hAnsi="Garamond"/>
          <w:sz w:val="24"/>
          <w:szCs w:val="24"/>
        </w:rPr>
        <w:t xml:space="preserve"> </w:t>
      </w:r>
      <w:r w:rsidR="00EC4412" w:rsidRPr="00F72226">
        <w:rPr>
          <w:rFonts w:ascii="Garamond" w:hAnsi="Garamond"/>
          <w:sz w:val="24"/>
          <w:szCs w:val="24"/>
        </w:rPr>
        <w:t>00</w:t>
      </w:r>
      <w:r w:rsidR="005976AB">
        <w:rPr>
          <w:rFonts w:ascii="Garamond" w:hAnsi="Garamond"/>
          <w:sz w:val="24"/>
          <w:szCs w:val="24"/>
        </w:rPr>
        <w:t>2</w:t>
      </w:r>
      <w:r w:rsidR="00EB6175" w:rsidRPr="00F72226">
        <w:rPr>
          <w:rFonts w:ascii="Garamond" w:hAnsi="Garamond"/>
          <w:sz w:val="24"/>
          <w:szCs w:val="24"/>
        </w:rPr>
        <w:t>-2021</w:t>
      </w:r>
    </w:p>
    <w:p w14:paraId="734915B7" w14:textId="469C5232" w:rsidR="00EB6175" w:rsidRPr="00F72226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10" w:history="1">
        <w:r w:rsidR="00E0757E" w:rsidRPr="0005028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https://zakazky.zcu.cz/contract_display_4529.html</w:t>
        </w:r>
      </w:hyperlink>
    </w:p>
    <w:p w14:paraId="2B5F5335" w14:textId="20505ED7" w:rsidR="003C1FD6" w:rsidRPr="00F72226" w:rsidRDefault="00E3430F" w:rsidP="00E3430F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72226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F72226">
        <w:rPr>
          <w:rFonts w:ascii="Garamond" w:hAnsi="Garamond"/>
          <w:sz w:val="22"/>
          <w:szCs w:val="22"/>
        </w:rPr>
        <w:t>v</w:t>
      </w:r>
      <w:r w:rsidR="00F90A60" w:rsidRPr="00F72226">
        <w:rPr>
          <w:rFonts w:ascii="Garamond" w:hAnsi="Garamond"/>
          <w:sz w:val="22"/>
          <w:szCs w:val="22"/>
        </w:rPr>
        <w:t xml:space="preserve"> DNS v </w:t>
      </w:r>
      <w:r w:rsidRPr="00F72226">
        <w:rPr>
          <w:rFonts w:ascii="Garamond" w:hAnsi="Garamond"/>
          <w:sz w:val="22"/>
          <w:szCs w:val="22"/>
        </w:rPr>
        <w:t>souladu s ust. § 141 zákona č. 134/2016 Sb.</w:t>
      </w:r>
      <w:r w:rsidR="001975E8">
        <w:rPr>
          <w:rFonts w:ascii="Garamond" w:hAnsi="Garamond"/>
          <w:sz w:val="22"/>
          <w:szCs w:val="22"/>
        </w:rPr>
        <w:t>,</w:t>
      </w:r>
      <w:r w:rsidRPr="00F72226">
        <w:rPr>
          <w:rFonts w:ascii="Garamond" w:hAnsi="Garamond"/>
          <w:sz w:val="22"/>
          <w:szCs w:val="22"/>
        </w:rPr>
        <w:t xml:space="preserve"> o zadávání veřejných zakázek (dále jen „ZZVZ“)</w:t>
      </w:r>
      <w:r w:rsidR="00F90A60" w:rsidRPr="00F72226">
        <w:rPr>
          <w:rFonts w:ascii="Garamond" w:hAnsi="Garamond"/>
          <w:sz w:val="22"/>
          <w:szCs w:val="22"/>
        </w:rPr>
        <w:t>.</w:t>
      </w:r>
      <w:r w:rsidRPr="00F72226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72226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72226">
        <w:rPr>
          <w:rFonts w:ascii="Garamond" w:hAnsi="Garamond"/>
          <w:sz w:val="24"/>
          <w:szCs w:val="24"/>
        </w:rPr>
        <w:t>Lhůta pro podání nabíd</w:t>
      </w:r>
      <w:bookmarkEnd w:id="0"/>
      <w:r w:rsidRPr="00F72226">
        <w:rPr>
          <w:rFonts w:ascii="Garamond" w:hAnsi="Garamond"/>
          <w:sz w:val="24"/>
          <w:szCs w:val="24"/>
        </w:rPr>
        <w:t>ek</w:t>
      </w:r>
    </w:p>
    <w:p w14:paraId="6B26D401" w14:textId="06C3D40A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F72226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F72226">
        <w:rPr>
          <w:rFonts w:ascii="Garamond" w:hAnsi="Garamond" w:cs="Arial"/>
          <w:sz w:val="22"/>
          <w:szCs w:val="22"/>
        </w:rPr>
        <w:t xml:space="preserve"> </w:t>
      </w:r>
      <w:r w:rsidR="00E0757E" w:rsidRPr="00E0757E">
        <w:rPr>
          <w:rFonts w:ascii="Garamond" w:hAnsi="Garamond" w:cs="Arial"/>
          <w:b/>
          <w:sz w:val="22"/>
          <w:szCs w:val="22"/>
        </w:rPr>
        <w:t>20</w:t>
      </w:r>
      <w:r w:rsidR="006C4DD5" w:rsidRPr="00E0757E">
        <w:rPr>
          <w:rFonts w:ascii="Garamond" w:hAnsi="Garamond" w:cs="Arial"/>
          <w:b/>
          <w:sz w:val="22"/>
          <w:szCs w:val="22"/>
        </w:rPr>
        <w:t>.</w:t>
      </w:r>
      <w:r w:rsidR="00E0757E" w:rsidRPr="00E0757E">
        <w:rPr>
          <w:rFonts w:ascii="Garamond" w:hAnsi="Garamond" w:cs="Arial"/>
          <w:b/>
          <w:sz w:val="22"/>
          <w:szCs w:val="22"/>
        </w:rPr>
        <w:t>04</w:t>
      </w:r>
      <w:r w:rsidR="006C4DD5" w:rsidRPr="00E0757E">
        <w:rPr>
          <w:rFonts w:ascii="Garamond" w:hAnsi="Garamond" w:cs="Arial"/>
          <w:b/>
          <w:sz w:val="22"/>
          <w:szCs w:val="22"/>
        </w:rPr>
        <w:t>.2021</w:t>
      </w:r>
      <w:r w:rsidR="003C1FD6" w:rsidRPr="00F72226">
        <w:rPr>
          <w:rFonts w:ascii="Garamond" w:hAnsi="Garamond" w:cs="Arial"/>
          <w:b/>
          <w:sz w:val="22"/>
          <w:szCs w:val="22"/>
        </w:rPr>
        <w:t xml:space="preserve"> do</w:t>
      </w:r>
      <w:r w:rsidRPr="00F72226">
        <w:rPr>
          <w:rFonts w:ascii="Garamond" w:hAnsi="Garamond" w:cs="Arial"/>
          <w:b/>
          <w:sz w:val="22"/>
          <w:szCs w:val="22"/>
        </w:rPr>
        <w:t xml:space="preserve"> </w:t>
      </w:r>
      <w:r w:rsidR="006C4DD5" w:rsidRPr="00F72226">
        <w:rPr>
          <w:rFonts w:ascii="Garamond" w:hAnsi="Garamond" w:cs="Arial"/>
          <w:b/>
          <w:sz w:val="22"/>
          <w:szCs w:val="22"/>
        </w:rPr>
        <w:t>09:00</w:t>
      </w:r>
      <w:r w:rsidRPr="00F72226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F72226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  <w:bookmarkStart w:id="4" w:name="_GoBack"/>
      <w:bookmarkEnd w:id="4"/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1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0937C307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555172">
        <w:rPr>
          <w:rFonts w:ascii="Garamond" w:hAnsi="Garamond" w:cs="Arial"/>
        </w:rPr>
        <w:t xml:space="preserve">tvoří závazný návrh smlouvy </w:t>
      </w:r>
      <w:r w:rsidR="00871814" w:rsidRPr="00555172">
        <w:rPr>
          <w:rFonts w:ascii="Garamond" w:hAnsi="Garamond" w:cs="Arial"/>
        </w:rPr>
        <w:t>včetně příloh</w:t>
      </w:r>
      <w:r w:rsidR="00871814">
        <w:rPr>
          <w:rFonts w:ascii="Garamond" w:hAnsi="Garamond" w:cs="Arial"/>
        </w:rPr>
        <w:t xml:space="preserve">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</w:t>
      </w:r>
      <w:r w:rsidR="00B951EC">
        <w:rPr>
          <w:rFonts w:ascii="Garamond" w:hAnsi="Garamond" w:cs="Arial"/>
        </w:rPr>
        <w:t xml:space="preserve"> a</w:t>
      </w:r>
      <w:r w:rsidR="001975E8">
        <w:rPr>
          <w:rFonts w:ascii="Garamond" w:hAnsi="Garamond" w:cs="Arial"/>
        </w:rPr>
        <w:t> </w:t>
      </w:r>
      <w:r w:rsidR="00B951EC">
        <w:rPr>
          <w:rFonts w:ascii="Garamond" w:hAnsi="Garamond" w:cs="Arial"/>
        </w:rPr>
        <w:t>přílohu č. 2 této Výzvy tabulka pro výpočet nákladů životního cyklu</w:t>
      </w:r>
      <w:r w:rsidR="00BD3729" w:rsidRPr="00502CCA">
        <w:rPr>
          <w:rFonts w:ascii="Garamond" w:hAnsi="Garamond" w:cs="Arial"/>
        </w:rPr>
        <w:t>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74AB1A5D" w:rsidR="00BD3729" w:rsidRPr="00B02193" w:rsidRDefault="00D05AA8" w:rsidP="003166D1">
      <w:pPr>
        <w:pStyle w:val="Odstavecseseznamem"/>
        <w:numPr>
          <w:ilvl w:val="1"/>
          <w:numId w:val="16"/>
        </w:numPr>
        <w:spacing w:before="120" w:after="120"/>
        <w:ind w:hanging="502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</w:t>
      </w:r>
      <w:r w:rsidR="00B47B96">
        <w:rPr>
          <w:rFonts w:ascii="Garamond" w:hAnsi="Garamond" w:cs="Arial"/>
        </w:rPr>
        <w:t xml:space="preserve"> n</w:t>
      </w:r>
      <w:r w:rsidR="00B47B96" w:rsidRPr="00B47B96">
        <w:rPr>
          <w:rFonts w:ascii="Garamond" w:hAnsi="Garamond" w:cs="Arial"/>
        </w:rPr>
        <w:t>ákup a dodávka</w:t>
      </w:r>
      <w:r w:rsidR="00B47B96">
        <w:rPr>
          <w:rFonts w:ascii="Garamond" w:hAnsi="Garamond" w:cs="Arial"/>
        </w:rPr>
        <w:t xml:space="preserve"> </w:t>
      </w:r>
      <w:r w:rsidR="00B47B96" w:rsidRPr="00B47B96">
        <w:rPr>
          <w:rFonts w:ascii="Garamond" w:hAnsi="Garamond" w:cs="Arial"/>
        </w:rPr>
        <w:t>standardního kancelářského ICT vybavení</w:t>
      </w:r>
      <w:r w:rsidR="00B47B96">
        <w:rPr>
          <w:rFonts w:ascii="Garamond" w:hAnsi="Garamond" w:cs="Arial"/>
        </w:rPr>
        <w:t xml:space="preserve">, např. </w:t>
      </w:r>
      <w:r w:rsidR="00B47B96" w:rsidRPr="00B47B96">
        <w:rPr>
          <w:rFonts w:ascii="Garamond" w:hAnsi="Garamond" w:cs="Arial"/>
        </w:rPr>
        <w:t xml:space="preserve">tiskárny, skenery, kopírky, </w:t>
      </w:r>
      <w:proofErr w:type="spellStart"/>
      <w:r w:rsidR="00B47B96" w:rsidRPr="00B47B96">
        <w:rPr>
          <w:rFonts w:ascii="Garamond" w:hAnsi="Garamond" w:cs="Arial"/>
        </w:rPr>
        <w:t>multifunkce</w:t>
      </w:r>
      <w:proofErr w:type="spellEnd"/>
      <w:r w:rsidR="00B47B96" w:rsidRPr="00807007">
        <w:rPr>
          <w:rFonts w:ascii="Garamond" w:hAnsi="Garamond" w:cs="Arial"/>
        </w:rPr>
        <w:t xml:space="preserve"> </w:t>
      </w:r>
      <w:r w:rsidR="00BD3729" w:rsidRPr="00807007">
        <w:rPr>
          <w:rFonts w:ascii="Garamond" w:hAnsi="Garamond" w:cs="Arial"/>
        </w:rPr>
        <w:t>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</w:t>
      </w:r>
      <w:r w:rsidR="00F96CEE">
        <w:rPr>
          <w:rFonts w:ascii="Garamond" w:hAnsi="Garamond" w:cs="Arial"/>
        </w:rPr>
        <w:t xml:space="preserve"> nebo „zařízení“</w:t>
      </w:r>
      <w:r w:rsidR="00BD3729" w:rsidRPr="00B02193">
        <w:rPr>
          <w:rFonts w:ascii="Garamond" w:hAnsi="Garamond" w:cs="Arial"/>
        </w:rPr>
        <w:t>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3166D1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3738FFE" w:rsid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6367E92D" w14:textId="56A5570E" w:rsidR="00946EBD" w:rsidRPr="00DC15A5" w:rsidRDefault="00946EBD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Předpokládaná hodnota VZ zahrnuje pouze náklady na pořízení Předmětu plnění.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2A3068CB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1A3405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</w:t>
      </w:r>
      <w:r w:rsidRPr="00E23443">
        <w:rPr>
          <w:rFonts w:ascii="Garamond" w:eastAsia="Times New Roman" w:hAnsi="Garamond" w:cs="Arial"/>
        </w:rPr>
        <w:lastRenderedPageBreak/>
        <w:t>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66B60FE" w:rsidR="005A575C" w:rsidRPr="003F580F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24356">
        <w:rPr>
          <w:rFonts w:ascii="Garamond" w:hAnsi="Garamond" w:cs="Arial"/>
          <w:sz w:val="22"/>
          <w:szCs w:val="22"/>
        </w:rPr>
        <w:t>Výzvy a přílohu č. 2 této Výzvy</w:t>
      </w:r>
      <w:r w:rsidR="00B951EC">
        <w:rPr>
          <w:rFonts w:ascii="Garamond" w:hAnsi="Garamond" w:cs="Arial"/>
          <w:sz w:val="22"/>
          <w:szCs w:val="22"/>
        </w:rPr>
        <w:t>, kterou je tabulka pro výpočet nákladů životního cyklu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256E97" w:rsidRPr="005A1F74">
        <w:rPr>
          <w:rFonts w:ascii="Garamond" w:hAnsi="Garamond" w:cs="Arial"/>
          <w:sz w:val="22"/>
          <w:szCs w:val="22"/>
        </w:rPr>
        <w:t>Výzvy</w:t>
      </w:r>
      <w:r w:rsidR="00256E97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 xml:space="preserve">doplní dodavatel pouze </w:t>
      </w:r>
      <w:r w:rsidRPr="003F580F">
        <w:rPr>
          <w:rFonts w:ascii="Garamond" w:hAnsi="Garamond" w:cs="Arial"/>
          <w:sz w:val="22"/>
          <w:szCs w:val="22"/>
        </w:rPr>
        <w:t>požadované údaje.</w:t>
      </w:r>
    </w:p>
    <w:p w14:paraId="216A01F2" w14:textId="01B85560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F580F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6001E1" w:rsidRPr="003F580F">
        <w:rPr>
          <w:rFonts w:ascii="Garamond" w:hAnsi="Garamond" w:cs="Arial"/>
          <w:b/>
          <w:sz w:val="22"/>
          <w:szCs w:val="22"/>
        </w:rPr>
        <w:t>Závazného n</w:t>
      </w:r>
      <w:r w:rsidRPr="003F580F">
        <w:rPr>
          <w:rFonts w:ascii="Garamond" w:hAnsi="Garamond" w:cs="Arial"/>
          <w:b/>
          <w:sz w:val="22"/>
          <w:szCs w:val="22"/>
        </w:rPr>
        <w:t xml:space="preserve">ávrhu </w:t>
      </w:r>
      <w:r w:rsidR="00FA0BCC" w:rsidRPr="003F580F">
        <w:rPr>
          <w:rFonts w:ascii="Garamond" w:hAnsi="Garamond" w:cs="Arial"/>
          <w:b/>
          <w:sz w:val="22"/>
          <w:szCs w:val="22"/>
        </w:rPr>
        <w:t>smlouvy</w:t>
      </w:r>
      <w:r w:rsidR="00FA0BCC" w:rsidRPr="003F580F">
        <w:rPr>
          <w:rFonts w:ascii="Garamond" w:hAnsi="Garamond" w:cs="Arial"/>
          <w:sz w:val="22"/>
          <w:szCs w:val="22"/>
        </w:rPr>
        <w:t xml:space="preserve"> </w:t>
      </w:r>
      <w:r w:rsidRPr="003F580F">
        <w:rPr>
          <w:rFonts w:ascii="Garamond" w:hAnsi="Garamond" w:cs="Arial"/>
          <w:sz w:val="22"/>
          <w:szCs w:val="22"/>
        </w:rPr>
        <w:t>(</w:t>
      </w:r>
      <w:r w:rsidR="001F3C6E" w:rsidRPr="003F580F">
        <w:rPr>
          <w:rFonts w:ascii="Garamond" w:hAnsi="Garamond" w:cs="Arial"/>
          <w:sz w:val="22"/>
          <w:szCs w:val="22"/>
        </w:rPr>
        <w:t>t</w:t>
      </w:r>
      <w:r w:rsidRPr="003F580F">
        <w:rPr>
          <w:rFonts w:ascii="Garamond" w:hAnsi="Garamond" w:cs="Arial"/>
          <w:sz w:val="22"/>
          <w:szCs w:val="22"/>
        </w:rPr>
        <w:t>echnická</w:t>
      </w:r>
      <w:r w:rsidRPr="00F4269B">
        <w:rPr>
          <w:rFonts w:ascii="Garamond" w:hAnsi="Garamond" w:cs="Arial"/>
          <w:sz w:val="22"/>
          <w:szCs w:val="22"/>
        </w:rPr>
        <w:t xml:space="preserve">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5E5D62A7" w:rsidR="005A575C" w:rsidRPr="0092241D" w:rsidRDefault="005A575C" w:rsidP="005D5B8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 xml:space="preserve">mlouvy včetně jejích </w:t>
      </w:r>
      <w:r w:rsidRPr="0092241D">
        <w:rPr>
          <w:rFonts w:ascii="Garamond" w:hAnsi="Garamond" w:cs="Arial"/>
          <w:b/>
          <w:sz w:val="22"/>
          <w:szCs w:val="22"/>
        </w:rPr>
        <w:t>příloh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a </w:t>
      </w:r>
      <w:r w:rsidR="00121FD1" w:rsidRPr="00823309">
        <w:rPr>
          <w:rFonts w:ascii="Garamond" w:hAnsi="Garamond" w:cs="Arial"/>
          <w:b/>
          <w:sz w:val="22"/>
          <w:szCs w:val="22"/>
        </w:rPr>
        <w:t>vyplněnou</w:t>
      </w:r>
      <w:r w:rsidR="00121FD1" w:rsidRPr="0092241D">
        <w:rPr>
          <w:rFonts w:ascii="Garamond" w:hAnsi="Garamond" w:cs="Arial"/>
          <w:b/>
          <w:sz w:val="22"/>
          <w:szCs w:val="22"/>
        </w:rPr>
        <w:t xml:space="preserve"> přílohou č. 2 </w:t>
      </w:r>
      <w:r w:rsidR="00DC79DA">
        <w:rPr>
          <w:rFonts w:ascii="Garamond" w:hAnsi="Garamond" w:cs="Arial"/>
          <w:b/>
          <w:sz w:val="22"/>
          <w:szCs w:val="22"/>
        </w:rPr>
        <w:t xml:space="preserve">této </w:t>
      </w:r>
      <w:r w:rsidR="00121FD1" w:rsidRPr="0092241D">
        <w:rPr>
          <w:rFonts w:ascii="Garamond" w:hAnsi="Garamond" w:cs="Arial"/>
          <w:b/>
          <w:sz w:val="22"/>
          <w:szCs w:val="22"/>
        </w:rPr>
        <w:t>Výzvy – Náklady životního cyklu</w:t>
      </w:r>
      <w:r w:rsidRPr="0092241D">
        <w:rPr>
          <w:rFonts w:ascii="Garamond" w:hAnsi="Garamond" w:cs="Arial"/>
          <w:b/>
          <w:sz w:val="22"/>
          <w:szCs w:val="22"/>
        </w:rPr>
        <w:t>.</w:t>
      </w:r>
    </w:p>
    <w:p w14:paraId="1541E2E3" w14:textId="77777777" w:rsidR="00D31A32" w:rsidRPr="0092241D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92241D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55E53D7C" w14:textId="6AD82C31" w:rsidR="004F45E8" w:rsidRPr="0092241D" w:rsidRDefault="00D31A32" w:rsidP="00142F3D">
      <w:pPr>
        <w:pStyle w:val="Odstavec"/>
        <w:numPr>
          <w:ilvl w:val="1"/>
          <w:numId w:val="20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="001B35AB" w:rsidRPr="0092241D">
        <w:rPr>
          <w:rFonts w:ascii="Garamond" w:hAnsi="Garamond" w:cs="Arial"/>
          <w:b/>
          <w:sz w:val="22"/>
          <w:szCs w:val="22"/>
        </w:rPr>
        <w:t>nejnižších nákladů životního cyklu</w:t>
      </w:r>
      <w:r w:rsidR="004F45E8" w:rsidRPr="0092241D">
        <w:rPr>
          <w:rFonts w:ascii="Garamond" w:hAnsi="Garamond" w:cs="Arial"/>
          <w:b/>
          <w:sz w:val="22"/>
          <w:szCs w:val="22"/>
        </w:rPr>
        <w:t>.</w:t>
      </w:r>
      <w:r w:rsidR="00DC79DA">
        <w:rPr>
          <w:rFonts w:ascii="Garamond" w:hAnsi="Garamond" w:cs="Arial"/>
          <w:b/>
          <w:sz w:val="22"/>
          <w:szCs w:val="22"/>
        </w:rPr>
        <w:t xml:space="preserve"> </w:t>
      </w:r>
      <w:r w:rsidR="00DC79DA" w:rsidRPr="00DB45AA">
        <w:rPr>
          <w:rFonts w:ascii="Garamond" w:hAnsi="Garamond" w:cs="Arial"/>
          <w:sz w:val="22"/>
          <w:szCs w:val="22"/>
        </w:rPr>
        <w:t>Za výhodnější se považuj</w:t>
      </w:r>
      <w:r w:rsidR="00DC79DA">
        <w:rPr>
          <w:rFonts w:ascii="Garamond" w:hAnsi="Garamond" w:cs="Arial"/>
          <w:sz w:val="22"/>
          <w:szCs w:val="22"/>
        </w:rPr>
        <w:t>í</w:t>
      </w:r>
      <w:r w:rsidR="00DC79DA" w:rsidRPr="00DB45AA">
        <w:rPr>
          <w:rFonts w:ascii="Garamond" w:hAnsi="Garamond" w:cs="Arial"/>
          <w:sz w:val="22"/>
          <w:szCs w:val="22"/>
        </w:rPr>
        <w:t xml:space="preserve"> nižší </w:t>
      </w:r>
      <w:r w:rsidR="00DC79DA">
        <w:rPr>
          <w:rFonts w:ascii="Garamond" w:hAnsi="Garamond" w:cs="Arial"/>
          <w:sz w:val="22"/>
          <w:szCs w:val="22"/>
        </w:rPr>
        <w:t>náklady životního cyklu</w:t>
      </w:r>
      <w:r w:rsidR="00DC79DA" w:rsidRPr="00DB45AA">
        <w:rPr>
          <w:rFonts w:ascii="Garamond" w:hAnsi="Garamond" w:cs="Arial"/>
          <w:sz w:val="22"/>
          <w:szCs w:val="22"/>
        </w:rPr>
        <w:t>.</w:t>
      </w:r>
    </w:p>
    <w:p w14:paraId="08653535" w14:textId="799E7300" w:rsidR="0063063D" w:rsidRPr="00EF3ED9" w:rsidRDefault="0066702F" w:rsidP="00EF3ED9">
      <w:pPr>
        <w:pStyle w:val="Odstavec"/>
        <w:numPr>
          <w:ilvl w:val="1"/>
          <w:numId w:val="20"/>
        </w:numPr>
        <w:spacing w:before="120" w:after="120" w:line="240" w:lineRule="auto"/>
        <w:rPr>
          <w:rFonts w:ascii="Garamond" w:hAnsi="Garamond" w:cs="Arial"/>
          <w:sz w:val="22"/>
          <w:szCs w:val="22"/>
        </w:rPr>
      </w:pPr>
      <w:r w:rsidRPr="00EF3ED9">
        <w:rPr>
          <w:rFonts w:ascii="Garamond" w:hAnsi="Garamond" w:cs="Arial"/>
          <w:sz w:val="22"/>
          <w:szCs w:val="22"/>
          <w:u w:val="single"/>
        </w:rPr>
        <w:t>Náklad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>y</w:t>
      </w:r>
      <w:r w:rsidRPr="00EF3ED9">
        <w:rPr>
          <w:rFonts w:ascii="Garamond" w:hAnsi="Garamond" w:cs="Arial"/>
          <w:sz w:val="22"/>
          <w:szCs w:val="22"/>
          <w:u w:val="single"/>
        </w:rPr>
        <w:t xml:space="preserve"> životního cyklu</w:t>
      </w:r>
      <w:r w:rsidR="00211A3C" w:rsidRPr="00EF3ED9">
        <w:rPr>
          <w:rFonts w:ascii="Garamond" w:hAnsi="Garamond" w:cs="Arial"/>
          <w:sz w:val="22"/>
          <w:szCs w:val="22"/>
          <w:u w:val="single"/>
        </w:rPr>
        <w:t xml:space="preserve"> </w:t>
      </w:r>
      <w:r w:rsidR="00EC59C9" w:rsidRPr="00EF3ED9">
        <w:rPr>
          <w:rFonts w:ascii="Garamond" w:hAnsi="Garamond" w:cs="Arial"/>
          <w:sz w:val="22"/>
          <w:szCs w:val="22"/>
          <w:u w:val="single"/>
        </w:rPr>
        <w:t>CELKEM</w:t>
      </w:r>
      <w:r w:rsidR="00CF54B1" w:rsidRPr="00EF3ED9">
        <w:rPr>
          <w:rFonts w:ascii="Garamond" w:hAnsi="Garamond" w:cs="Arial"/>
          <w:sz w:val="22"/>
          <w:szCs w:val="22"/>
        </w:rPr>
        <w:t xml:space="preserve"> </w:t>
      </w:r>
      <w:r w:rsidR="00211A3C" w:rsidRPr="00EF3ED9">
        <w:rPr>
          <w:rFonts w:ascii="Garamond" w:hAnsi="Garamond" w:cs="Arial"/>
          <w:sz w:val="22"/>
          <w:szCs w:val="22"/>
        </w:rPr>
        <w:t>se pro účely hodnocení nabídek rozumí součet</w:t>
      </w:r>
      <w:r w:rsidRPr="00EF3ED9">
        <w:rPr>
          <w:rFonts w:ascii="Garamond" w:hAnsi="Garamond" w:cs="Arial"/>
          <w:sz w:val="22"/>
          <w:szCs w:val="22"/>
        </w:rPr>
        <w:t xml:space="preserve"> nabídkov</w:t>
      </w:r>
      <w:r w:rsidR="00211A3C" w:rsidRPr="00EF3ED9">
        <w:rPr>
          <w:rFonts w:ascii="Garamond" w:hAnsi="Garamond" w:cs="Arial"/>
          <w:sz w:val="22"/>
          <w:szCs w:val="22"/>
        </w:rPr>
        <w:t xml:space="preserve">é </w:t>
      </w:r>
      <w:r w:rsidRPr="00EF3ED9">
        <w:rPr>
          <w:rFonts w:ascii="Garamond" w:hAnsi="Garamond" w:cs="Arial"/>
          <w:sz w:val="22"/>
          <w:szCs w:val="22"/>
        </w:rPr>
        <w:t>cen</w:t>
      </w:r>
      <w:r w:rsidR="00211A3C" w:rsidRPr="00EF3ED9">
        <w:rPr>
          <w:rFonts w:ascii="Garamond" w:hAnsi="Garamond" w:cs="Arial"/>
          <w:sz w:val="22"/>
          <w:szCs w:val="22"/>
        </w:rPr>
        <w:t>y za poskytnutí</w:t>
      </w:r>
      <w:r w:rsidRPr="00EF3ED9">
        <w:rPr>
          <w:rFonts w:ascii="Garamond" w:hAnsi="Garamond" w:cs="Arial"/>
          <w:sz w:val="22"/>
          <w:szCs w:val="22"/>
        </w:rPr>
        <w:t xml:space="preserve"> Předmětu plnění a náklad</w:t>
      </w:r>
      <w:r w:rsidR="00211A3C" w:rsidRPr="00EF3ED9">
        <w:rPr>
          <w:rFonts w:ascii="Garamond" w:hAnsi="Garamond" w:cs="Arial"/>
          <w:sz w:val="22"/>
          <w:szCs w:val="22"/>
        </w:rPr>
        <w:t>ů</w:t>
      </w:r>
      <w:r w:rsidRPr="00EF3ED9">
        <w:rPr>
          <w:rFonts w:ascii="Garamond" w:hAnsi="Garamond" w:cs="Arial"/>
          <w:sz w:val="22"/>
          <w:szCs w:val="22"/>
        </w:rPr>
        <w:t xml:space="preserve"> související</w:t>
      </w:r>
      <w:r w:rsidR="00211A3C" w:rsidRPr="00EF3ED9">
        <w:rPr>
          <w:rFonts w:ascii="Garamond" w:hAnsi="Garamond" w:cs="Arial"/>
          <w:sz w:val="22"/>
          <w:szCs w:val="22"/>
        </w:rPr>
        <w:t>ch</w:t>
      </w:r>
      <w:r w:rsidRPr="00EF3ED9">
        <w:rPr>
          <w:rFonts w:ascii="Garamond" w:hAnsi="Garamond" w:cs="Arial"/>
          <w:sz w:val="22"/>
          <w:szCs w:val="22"/>
        </w:rPr>
        <w:t xml:space="preserve"> s jeho užíváním po dobu 5 let</w:t>
      </w:r>
      <w:r w:rsidR="00211A3C" w:rsidRPr="00EF3ED9">
        <w:rPr>
          <w:rFonts w:ascii="Garamond" w:hAnsi="Garamond" w:cs="Arial"/>
          <w:sz w:val="22"/>
          <w:szCs w:val="22"/>
        </w:rPr>
        <w:t xml:space="preserve">. </w:t>
      </w:r>
      <w:r w:rsidR="000F27AB" w:rsidRPr="00EF3ED9">
        <w:rPr>
          <w:rFonts w:ascii="Garamond" w:hAnsi="Garamond" w:cs="Arial"/>
          <w:sz w:val="22"/>
          <w:szCs w:val="22"/>
        </w:rPr>
        <w:t xml:space="preserve">Náklady budou </w:t>
      </w:r>
      <w:r w:rsidR="00843A1D" w:rsidRPr="00EF3ED9">
        <w:rPr>
          <w:rFonts w:ascii="Garamond" w:hAnsi="Garamond" w:cs="Arial"/>
          <w:sz w:val="22"/>
          <w:szCs w:val="22"/>
        </w:rPr>
        <w:t>stanoveny podle</w:t>
      </w:r>
      <w:r w:rsidR="000F27AB" w:rsidRPr="00EF3ED9">
        <w:rPr>
          <w:rFonts w:ascii="Garamond" w:hAnsi="Garamond" w:cs="Arial"/>
          <w:sz w:val="22"/>
          <w:szCs w:val="22"/>
        </w:rPr>
        <w:t xml:space="preserve"> zadavatelem požadovaného měsíčního objemu tisku </w:t>
      </w:r>
      <w:r w:rsidR="00843A1D" w:rsidRPr="00EF3ED9">
        <w:rPr>
          <w:rFonts w:ascii="Garamond" w:hAnsi="Garamond" w:cs="Arial"/>
          <w:sz w:val="22"/>
          <w:szCs w:val="22"/>
        </w:rPr>
        <w:t>na daném zařízení (dodavatel musí nabídnout vždy jen takové zařízení, jehož výrobcem doporučená provozní zátěž splňuje požadavky na měsíční objem tisku)</w:t>
      </w:r>
      <w:r w:rsidR="00D60E85" w:rsidRPr="00EF3ED9">
        <w:rPr>
          <w:rFonts w:ascii="Garamond" w:hAnsi="Garamond" w:cs="Arial"/>
          <w:sz w:val="22"/>
          <w:szCs w:val="22"/>
        </w:rPr>
        <w:t xml:space="preserve">. </w:t>
      </w:r>
      <w:r w:rsidR="00211A3C" w:rsidRPr="00EF3ED9">
        <w:rPr>
          <w:rFonts w:ascii="Garamond" w:hAnsi="Garamond" w:cs="Arial"/>
          <w:sz w:val="22"/>
          <w:szCs w:val="22"/>
        </w:rPr>
        <w:t xml:space="preserve">Do nákladů souvisejících s užíváním Předmětu plnění dodavatel zahrne </w:t>
      </w:r>
      <w:r w:rsidR="00EC59C9" w:rsidRPr="00EF3ED9">
        <w:rPr>
          <w:rFonts w:ascii="Garamond" w:hAnsi="Garamond" w:cs="Arial"/>
          <w:sz w:val="22"/>
          <w:szCs w:val="22"/>
        </w:rPr>
        <w:t xml:space="preserve">všechny </w:t>
      </w:r>
      <w:r w:rsidR="00211A3C" w:rsidRPr="00EF3ED9">
        <w:rPr>
          <w:rFonts w:ascii="Garamond" w:hAnsi="Garamond" w:cs="Arial"/>
          <w:sz w:val="22"/>
          <w:szCs w:val="22"/>
        </w:rPr>
        <w:t xml:space="preserve">náklady na pořízení originálního spotřebního materiálu </w:t>
      </w:r>
      <w:r w:rsidR="00F633F5">
        <w:rPr>
          <w:rFonts w:ascii="Garamond" w:hAnsi="Garamond" w:cs="Arial"/>
          <w:sz w:val="22"/>
          <w:szCs w:val="22"/>
        </w:rPr>
        <w:t>(z</w:t>
      </w:r>
      <w:r w:rsidR="00555172" w:rsidRPr="00EF3ED9">
        <w:rPr>
          <w:rFonts w:ascii="Garamond" w:hAnsi="Garamond" w:cs="Arial"/>
          <w:sz w:val="22"/>
          <w:szCs w:val="22"/>
        </w:rPr>
        <w:t xml:space="preserve">a originální </w:t>
      </w:r>
      <w:r w:rsidR="00555172" w:rsidRPr="00AB389D">
        <w:rPr>
          <w:rFonts w:ascii="Garamond" w:hAnsi="Garamond" w:cs="Arial"/>
          <w:sz w:val="22"/>
          <w:szCs w:val="22"/>
        </w:rPr>
        <w:t>spotřební materiál pro dané zařízení se považuje spotřební materiál vyrobený výrobcem daného zařízení</w:t>
      </w:r>
      <w:r w:rsidR="00555172" w:rsidRPr="00EF3ED9">
        <w:rPr>
          <w:rFonts w:ascii="Garamond" w:hAnsi="Garamond" w:cs="Arial"/>
          <w:sz w:val="22"/>
          <w:szCs w:val="22"/>
        </w:rPr>
        <w:t>)</w:t>
      </w:r>
      <w:r w:rsidR="00211A3C" w:rsidRPr="00EF3ED9">
        <w:rPr>
          <w:rFonts w:ascii="Garamond" w:hAnsi="Garamond" w:cs="Arial"/>
          <w:sz w:val="22"/>
          <w:szCs w:val="22"/>
        </w:rPr>
        <w:t xml:space="preserve">, který </w:t>
      </w:r>
      <w:r w:rsidR="009A5FD9" w:rsidRPr="00EF3ED9">
        <w:rPr>
          <w:rFonts w:ascii="Garamond" w:hAnsi="Garamond" w:cs="Arial"/>
          <w:sz w:val="22"/>
          <w:szCs w:val="22"/>
        </w:rPr>
        <w:t>by</w:t>
      </w:r>
      <w:r w:rsidR="00211A3C" w:rsidRPr="00EF3ED9">
        <w:rPr>
          <w:rFonts w:ascii="Garamond" w:hAnsi="Garamond" w:cs="Arial"/>
          <w:sz w:val="22"/>
          <w:szCs w:val="22"/>
        </w:rPr>
        <w:t xml:space="preserve"> zadavatel </w:t>
      </w:r>
      <w:r w:rsidR="009A5FD9" w:rsidRPr="00EF3ED9">
        <w:rPr>
          <w:rFonts w:ascii="Garamond" w:hAnsi="Garamond" w:cs="Arial"/>
          <w:sz w:val="22"/>
          <w:szCs w:val="22"/>
        </w:rPr>
        <w:t xml:space="preserve">musel </w:t>
      </w:r>
      <w:r w:rsidR="00211A3C" w:rsidRPr="00EF3ED9">
        <w:rPr>
          <w:rFonts w:ascii="Garamond" w:hAnsi="Garamond" w:cs="Arial"/>
          <w:sz w:val="22"/>
          <w:szCs w:val="22"/>
        </w:rPr>
        <w:t>pořídit po dobu 5 let</w:t>
      </w:r>
      <w:r w:rsidR="00D60E85" w:rsidRPr="00EF3ED9">
        <w:rPr>
          <w:rFonts w:ascii="Garamond" w:hAnsi="Garamond" w:cs="Arial"/>
          <w:sz w:val="22"/>
          <w:szCs w:val="22"/>
        </w:rPr>
        <w:t>.</w:t>
      </w:r>
      <w:r w:rsidR="00D66A9E" w:rsidRPr="00EF3ED9">
        <w:rPr>
          <w:rFonts w:ascii="Garamond" w:hAnsi="Garamond" w:cs="Arial"/>
          <w:sz w:val="22"/>
          <w:szCs w:val="22"/>
        </w:rPr>
        <w:t xml:space="preserve"> </w:t>
      </w:r>
    </w:p>
    <w:p w14:paraId="2094AFAB" w14:textId="0941B27C" w:rsidR="006078BA" w:rsidRPr="008D1DB2" w:rsidRDefault="00211A3C" w:rsidP="008D1DB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1DB2">
        <w:rPr>
          <w:rFonts w:ascii="Garamond" w:hAnsi="Garamond" w:cs="Arial"/>
          <w:sz w:val="22"/>
          <w:szCs w:val="22"/>
        </w:rPr>
        <w:t>Náklady životního cyklu dodavatel vyčíslí v Příloze č. 2 této Výzvy, kde všechny položky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Pr="008D1DB2">
        <w:rPr>
          <w:rFonts w:ascii="Garamond" w:hAnsi="Garamond" w:cs="Arial"/>
          <w:sz w:val="22"/>
          <w:szCs w:val="22"/>
        </w:rPr>
        <w:t xml:space="preserve"> </w:t>
      </w:r>
      <w:r w:rsidR="0022713A" w:rsidRPr="008D1DB2">
        <w:rPr>
          <w:rFonts w:ascii="Garamond" w:hAnsi="Garamond" w:cs="Arial"/>
          <w:sz w:val="22"/>
          <w:szCs w:val="22"/>
        </w:rPr>
        <w:t>potřebné k provozu nabízeného Předmětu plnění (mimo papíru)</w:t>
      </w:r>
      <w:r w:rsidR="0070727F" w:rsidRPr="008D1DB2">
        <w:rPr>
          <w:rFonts w:ascii="Garamond" w:hAnsi="Garamond" w:cs="Arial"/>
          <w:sz w:val="22"/>
          <w:szCs w:val="22"/>
        </w:rPr>
        <w:t>,</w:t>
      </w:r>
      <w:r w:rsidR="0022713A" w:rsidRPr="008D1DB2">
        <w:rPr>
          <w:rFonts w:ascii="Garamond" w:hAnsi="Garamond" w:cs="Arial"/>
          <w:sz w:val="22"/>
          <w:szCs w:val="22"/>
        </w:rPr>
        <w:t xml:space="preserve"> </w:t>
      </w:r>
      <w:r w:rsidRPr="008D1DB2">
        <w:rPr>
          <w:rFonts w:ascii="Garamond" w:hAnsi="Garamond" w:cs="Arial"/>
          <w:sz w:val="22"/>
          <w:szCs w:val="22"/>
        </w:rPr>
        <w:t>ocení nenulovou hodnotou.</w:t>
      </w:r>
      <w:r w:rsidR="006A0635" w:rsidRPr="008D1DB2">
        <w:rPr>
          <w:rFonts w:ascii="Garamond" w:hAnsi="Garamond" w:cs="Arial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 xml:space="preserve">Pro uvedení </w:t>
      </w:r>
      <w:r w:rsidR="00151B73" w:rsidRPr="008D1DB2">
        <w:rPr>
          <w:rFonts w:ascii="Garamond" w:hAnsi="Garamond"/>
          <w:sz w:val="22"/>
          <w:szCs w:val="22"/>
        </w:rPr>
        <w:t xml:space="preserve">všech potřebných </w:t>
      </w:r>
      <w:r w:rsidR="00FA3BE0" w:rsidRPr="008D1DB2">
        <w:rPr>
          <w:rFonts w:ascii="Garamond" w:hAnsi="Garamond"/>
          <w:sz w:val="22"/>
          <w:szCs w:val="22"/>
        </w:rPr>
        <w:t xml:space="preserve">hodnot použije </w:t>
      </w:r>
      <w:r w:rsidR="006A4CCB" w:rsidRPr="008D1DB2">
        <w:rPr>
          <w:rFonts w:ascii="Garamond" w:hAnsi="Garamond"/>
          <w:sz w:val="22"/>
          <w:szCs w:val="22"/>
        </w:rPr>
        <w:t xml:space="preserve">dodavatel </w:t>
      </w:r>
      <w:r w:rsidR="00FA3BE0" w:rsidRPr="008D1DB2">
        <w:rPr>
          <w:rFonts w:ascii="Garamond" w:hAnsi="Garamond"/>
          <w:sz w:val="22"/>
          <w:szCs w:val="22"/>
        </w:rPr>
        <w:t>veřejně dostupné zdroje v tomto pořadí:</w:t>
      </w:r>
      <w:r w:rsidR="00E763DB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č.</w:t>
      </w:r>
      <w:r w:rsidR="00FC1BBD" w:rsidRPr="008D1DB2">
        <w:rPr>
          <w:rFonts w:ascii="Garamond" w:hAnsi="Garamond"/>
          <w:sz w:val="22"/>
          <w:szCs w:val="22"/>
        </w:rPr>
        <w:t xml:space="preserve"> </w:t>
      </w:r>
      <w:r w:rsidR="00FA3BE0" w:rsidRPr="008D1DB2">
        <w:rPr>
          <w:rFonts w:ascii="Garamond" w:hAnsi="Garamond"/>
          <w:sz w:val="22"/>
          <w:szCs w:val="22"/>
        </w:rPr>
        <w:t>1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</w:t>
      </w:r>
      <w:hyperlink r:id="rId12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https://tonermax.cz</w:t>
        </w:r>
      </w:hyperlink>
      <w:r w:rsidR="00FA3BE0" w:rsidRPr="008D1DB2">
        <w:rPr>
          <w:rStyle w:val="Hypertextovodkaz"/>
          <w:rFonts w:ascii="Garamond" w:hAnsi="Garamond"/>
          <w:sz w:val="22"/>
          <w:szCs w:val="22"/>
        </w:rPr>
        <w:t>,</w:t>
      </w:r>
      <w:r w:rsidR="00F42F29" w:rsidRPr="008D1DB2">
        <w:rPr>
          <w:rStyle w:val="Hypertextovodkaz"/>
          <w:rFonts w:ascii="Garamond" w:hAnsi="Garamond"/>
          <w:sz w:val="22"/>
          <w:szCs w:val="22"/>
          <w:u w:val="none"/>
        </w:rPr>
        <w:t xml:space="preserve">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v případě že tento zdroj potřebný originální spotřební materiál nebude nabízet, bude použit zdroj</w:t>
      </w:r>
      <w:r w:rsidR="00FA3BE0" w:rsidRPr="008D1DB2">
        <w:rPr>
          <w:rFonts w:ascii="Garamond" w:hAnsi="Garamond"/>
          <w:sz w:val="22"/>
          <w:szCs w:val="22"/>
        </w:rPr>
        <w:t xml:space="preserve"> č. 2</w:t>
      </w:r>
      <w:r w:rsidR="00E763DB" w:rsidRPr="008D1DB2">
        <w:rPr>
          <w:rFonts w:ascii="Garamond" w:hAnsi="Garamond"/>
          <w:sz w:val="22"/>
          <w:szCs w:val="22"/>
        </w:rPr>
        <w:t xml:space="preserve"> -</w:t>
      </w:r>
      <w:r w:rsidR="00FA3BE0" w:rsidRPr="008D1DB2">
        <w:rPr>
          <w:rFonts w:ascii="Garamond" w:hAnsi="Garamond"/>
          <w:sz w:val="22"/>
          <w:szCs w:val="22"/>
        </w:rPr>
        <w:t xml:space="preserve">  </w:t>
      </w:r>
      <w:hyperlink r:id="rId13" w:history="1">
        <w:r w:rsidR="00FA3BE0" w:rsidRPr="008D1DB2">
          <w:rPr>
            <w:rStyle w:val="Hypertextovodkaz"/>
            <w:rFonts w:ascii="Garamond" w:hAnsi="Garamond"/>
            <w:sz w:val="22"/>
            <w:szCs w:val="22"/>
          </w:rPr>
          <w:t>https://www.miroluk.cz</w:t>
        </w:r>
      </w:hyperlink>
      <w:r w:rsidR="00FA3BE0" w:rsidRPr="008D1DB2">
        <w:rPr>
          <w:rFonts w:ascii="Garamond" w:hAnsi="Garamond"/>
          <w:sz w:val="22"/>
          <w:szCs w:val="22"/>
        </w:rPr>
        <w:t xml:space="preserve">. V případě, že potřebný 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originální spotřební materiál nebude k dispozici ani na jednom z uvedených zdrojů, lze použít údaje z běžně dostupných internetových stránek s uvedením příslušného webového odkazu</w:t>
      </w:r>
      <w:r w:rsidR="00C8440A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do Přílohy č. 2 této Výzvy</w:t>
      </w:r>
      <w:r w:rsidR="00FA3BE0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>.</w:t>
      </w:r>
      <w:r w:rsidR="00014F34" w:rsidRPr="008D1DB2">
        <w:rPr>
          <w:rStyle w:val="Hypertextovodkaz"/>
          <w:rFonts w:ascii="Garamond" w:hAnsi="Garamond"/>
          <w:color w:val="auto"/>
          <w:sz w:val="22"/>
          <w:szCs w:val="22"/>
          <w:u w:val="none"/>
        </w:rPr>
        <w:t xml:space="preserve"> </w:t>
      </w:r>
      <w:r w:rsidR="00014F34" w:rsidRPr="008D1DB2">
        <w:rPr>
          <w:rFonts w:ascii="Garamond" w:hAnsi="Garamond" w:cs="Arial"/>
          <w:sz w:val="22"/>
          <w:szCs w:val="22"/>
        </w:rPr>
        <w:t xml:space="preserve">Originální spotřební materiál bude </w:t>
      </w:r>
      <w:r w:rsidR="004D1A2F" w:rsidRPr="008D1DB2">
        <w:rPr>
          <w:rFonts w:ascii="Garamond" w:hAnsi="Garamond" w:cs="Arial"/>
          <w:sz w:val="22"/>
          <w:szCs w:val="22"/>
        </w:rPr>
        <w:t>kalkulován</w:t>
      </w:r>
      <w:r w:rsidR="00014F34" w:rsidRPr="008D1DB2">
        <w:rPr>
          <w:rFonts w:ascii="Garamond" w:hAnsi="Garamond" w:cs="Arial"/>
          <w:sz w:val="22"/>
          <w:szCs w:val="22"/>
        </w:rPr>
        <w:t xml:space="preserve"> v nejvyšší nabízené kapacitě nebo životnosti</w:t>
      </w:r>
      <w:r w:rsidR="00D60676" w:rsidRPr="008D1DB2">
        <w:rPr>
          <w:rFonts w:ascii="Garamond" w:hAnsi="Garamond" w:cs="Arial"/>
          <w:sz w:val="22"/>
          <w:szCs w:val="22"/>
        </w:rPr>
        <w:t xml:space="preserve"> (tzv. „výtěžnosti“)</w:t>
      </w:r>
      <w:r w:rsidR="004D1A2F" w:rsidRPr="008D1DB2">
        <w:rPr>
          <w:rFonts w:ascii="Garamond" w:hAnsi="Garamond" w:cs="Arial"/>
          <w:sz w:val="22"/>
          <w:szCs w:val="22"/>
        </w:rPr>
        <w:t>, kdy</w:t>
      </w:r>
      <w:r w:rsidR="00014F34" w:rsidRPr="008D1DB2">
        <w:rPr>
          <w:rFonts w:ascii="Garamond" w:hAnsi="Garamond" w:cs="Arial"/>
          <w:sz w:val="22"/>
          <w:szCs w:val="22"/>
        </w:rPr>
        <w:t xml:space="preserve"> </w:t>
      </w:r>
      <w:r w:rsidR="004D1A2F" w:rsidRPr="008D1DB2">
        <w:rPr>
          <w:rFonts w:ascii="Garamond" w:hAnsi="Garamond" w:cs="Arial"/>
          <w:sz w:val="22"/>
          <w:szCs w:val="22"/>
        </w:rPr>
        <w:t>v</w:t>
      </w:r>
      <w:r w:rsidR="00014F34" w:rsidRPr="008D1DB2">
        <w:rPr>
          <w:rFonts w:ascii="Garamond" w:hAnsi="Garamond" w:cs="Arial"/>
          <w:sz w:val="22"/>
          <w:szCs w:val="22"/>
        </w:rPr>
        <w:t xml:space="preserve">ýtěžnost </w:t>
      </w:r>
      <w:r w:rsidR="00D60676" w:rsidRPr="008D1DB2">
        <w:rPr>
          <w:rFonts w:ascii="Garamond" w:hAnsi="Garamond" w:cs="Arial"/>
          <w:sz w:val="22"/>
          <w:szCs w:val="22"/>
        </w:rPr>
        <w:t>znamená počet vytištěných stran p</w:t>
      </w:r>
      <w:r w:rsidR="00014F34" w:rsidRPr="008D1DB2">
        <w:rPr>
          <w:rFonts w:ascii="Garamond" w:hAnsi="Garamond" w:cs="Arial"/>
          <w:sz w:val="22"/>
          <w:szCs w:val="22"/>
        </w:rPr>
        <w:t xml:space="preserve">ři 5% pokrytí </w:t>
      </w:r>
      <w:r w:rsidR="00D60676" w:rsidRPr="008D1DB2">
        <w:rPr>
          <w:rFonts w:ascii="Garamond" w:hAnsi="Garamond" w:cs="Arial"/>
          <w:sz w:val="22"/>
          <w:szCs w:val="22"/>
        </w:rPr>
        <w:t>na běžný papír formátu A4</w:t>
      </w:r>
      <w:r w:rsidR="00014F34" w:rsidRPr="008D1DB2">
        <w:rPr>
          <w:rFonts w:ascii="Garamond" w:hAnsi="Garamond" w:cs="Arial"/>
          <w:sz w:val="22"/>
          <w:szCs w:val="22"/>
        </w:rPr>
        <w:t>.</w:t>
      </w:r>
      <w:r w:rsidR="008D1DB2" w:rsidRPr="008D1DB2">
        <w:rPr>
          <w:rFonts w:ascii="Garamond" w:hAnsi="Garamond" w:cs="Arial"/>
          <w:sz w:val="22"/>
          <w:szCs w:val="22"/>
        </w:rPr>
        <w:t xml:space="preserve"> </w:t>
      </w:r>
      <w:r w:rsidR="006A0635" w:rsidRPr="008D1DB2">
        <w:rPr>
          <w:rFonts w:ascii="Garamond" w:hAnsi="Garamond" w:cs="Arial"/>
          <w:sz w:val="22"/>
          <w:szCs w:val="22"/>
        </w:rPr>
        <w:t>Dodavatel nebude položky slučovat ani vynechávat, nebude odstraňovat řádky ani sloupce.</w:t>
      </w:r>
      <w:r w:rsidR="00D97239" w:rsidRPr="008D1DB2">
        <w:rPr>
          <w:rFonts w:ascii="Garamond" w:hAnsi="Garamond" w:cs="Arial"/>
          <w:sz w:val="22"/>
          <w:szCs w:val="22"/>
        </w:rPr>
        <w:t xml:space="preserve"> Pokud dodavatelem nabízený Předmět plnění bude k plnohodnotnému provozu </w:t>
      </w:r>
      <w:r w:rsidR="00691D3D" w:rsidRPr="008D1DB2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D97239" w:rsidRPr="008D1DB2">
        <w:rPr>
          <w:rFonts w:ascii="Garamond" w:hAnsi="Garamond" w:cs="Arial"/>
          <w:sz w:val="22"/>
          <w:szCs w:val="22"/>
        </w:rPr>
        <w:t>potřebovat jiný než zadavatelem uvedený spotřební materiál, uvede je</w:t>
      </w:r>
      <w:r w:rsidR="00B8157D" w:rsidRPr="008D1DB2">
        <w:rPr>
          <w:rFonts w:ascii="Garamond" w:hAnsi="Garamond" w:cs="Arial"/>
          <w:sz w:val="22"/>
          <w:szCs w:val="22"/>
        </w:rPr>
        <w:t>j</w:t>
      </w:r>
      <w:r w:rsidR="00D97239" w:rsidRPr="008D1DB2">
        <w:rPr>
          <w:rFonts w:ascii="Garamond" w:hAnsi="Garamond" w:cs="Arial"/>
          <w:sz w:val="22"/>
          <w:szCs w:val="22"/>
        </w:rPr>
        <w:t xml:space="preserve"> dodavatel v Příloze č. 2 této Výzvy do položky označené „jiné“ u konkrétního Předmětu plnění.</w:t>
      </w:r>
    </w:p>
    <w:p w14:paraId="398F305E" w14:textId="0F42065E" w:rsidR="0063063D" w:rsidRPr="00185D65" w:rsidRDefault="00E34CA7" w:rsidP="0063063D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lastRenderedPageBreak/>
        <w:t xml:space="preserve">Zadavatel si vyhrazuje právo </w:t>
      </w:r>
      <w:r w:rsidR="006078BA" w:rsidRPr="0092241D">
        <w:rPr>
          <w:rFonts w:ascii="Garamond" w:hAnsi="Garamond" w:cs="Arial"/>
          <w:sz w:val="22"/>
          <w:szCs w:val="22"/>
        </w:rPr>
        <w:t xml:space="preserve">dodavatelem </w:t>
      </w:r>
      <w:r w:rsidRPr="0092241D">
        <w:rPr>
          <w:rFonts w:ascii="Garamond" w:hAnsi="Garamond" w:cs="Arial"/>
          <w:sz w:val="22"/>
          <w:szCs w:val="22"/>
        </w:rPr>
        <w:t xml:space="preserve">uvedené údaje </w:t>
      </w:r>
      <w:r w:rsidR="006078BA" w:rsidRPr="0092241D">
        <w:rPr>
          <w:rFonts w:ascii="Garamond" w:hAnsi="Garamond" w:cs="Arial"/>
          <w:sz w:val="22"/>
          <w:szCs w:val="22"/>
        </w:rPr>
        <w:t xml:space="preserve">v Příloze č. 2 </w:t>
      </w:r>
      <w:r w:rsidR="00FC1BBD">
        <w:rPr>
          <w:rFonts w:ascii="Garamond" w:hAnsi="Garamond" w:cs="Arial"/>
          <w:sz w:val="22"/>
          <w:szCs w:val="22"/>
        </w:rPr>
        <w:t xml:space="preserve">této </w:t>
      </w:r>
      <w:r w:rsidR="006078BA" w:rsidRPr="0092241D">
        <w:rPr>
          <w:rFonts w:ascii="Garamond" w:hAnsi="Garamond" w:cs="Arial"/>
          <w:sz w:val="22"/>
          <w:szCs w:val="22"/>
        </w:rPr>
        <w:t>Výzvy</w:t>
      </w:r>
      <w:r w:rsidR="00AE431B">
        <w:rPr>
          <w:rFonts w:ascii="Garamond" w:hAnsi="Garamond" w:cs="Arial"/>
          <w:sz w:val="22"/>
          <w:szCs w:val="22"/>
        </w:rPr>
        <w:t>,</w:t>
      </w:r>
      <w:r w:rsidR="006078BA" w:rsidRPr="0092241D">
        <w:rPr>
          <w:rFonts w:ascii="Garamond" w:hAnsi="Garamond" w:cs="Arial"/>
          <w:sz w:val="22"/>
          <w:szCs w:val="22"/>
        </w:rPr>
        <w:t xml:space="preserve"> </w:t>
      </w:r>
      <w:r w:rsidR="00E119BF" w:rsidRPr="0092241D">
        <w:rPr>
          <w:rFonts w:ascii="Garamond" w:hAnsi="Garamond" w:cs="Arial"/>
          <w:sz w:val="22"/>
          <w:szCs w:val="22"/>
        </w:rPr>
        <w:t>týkající se originálního spotřebního materiálu</w:t>
      </w:r>
      <w:r w:rsidR="00AE431B">
        <w:rPr>
          <w:rFonts w:ascii="Garamond" w:hAnsi="Garamond" w:cs="Arial"/>
          <w:sz w:val="22"/>
          <w:szCs w:val="22"/>
        </w:rPr>
        <w:t>,</w:t>
      </w:r>
      <w:r w:rsidR="00E119BF" w:rsidRPr="0092241D">
        <w:rPr>
          <w:rFonts w:ascii="Garamond" w:hAnsi="Garamond" w:cs="Arial"/>
          <w:sz w:val="22"/>
          <w:szCs w:val="22"/>
        </w:rPr>
        <w:t xml:space="preserve"> </w:t>
      </w:r>
      <w:r w:rsidRPr="0092241D">
        <w:rPr>
          <w:rFonts w:ascii="Garamond" w:hAnsi="Garamond" w:cs="Arial"/>
          <w:sz w:val="22"/>
          <w:szCs w:val="22"/>
        </w:rPr>
        <w:t xml:space="preserve">ověřit </w:t>
      </w:r>
      <w:r w:rsidR="00AE431B">
        <w:rPr>
          <w:rFonts w:ascii="Garamond" w:hAnsi="Garamond" w:cs="Arial"/>
          <w:sz w:val="22"/>
          <w:szCs w:val="22"/>
        </w:rPr>
        <w:t xml:space="preserve">v souladu s uvedenými pokyny </w:t>
      </w:r>
      <w:r w:rsidR="00321881">
        <w:rPr>
          <w:rFonts w:ascii="Garamond" w:hAnsi="Garamond" w:cs="Arial"/>
          <w:sz w:val="22"/>
          <w:szCs w:val="22"/>
        </w:rPr>
        <w:t xml:space="preserve">pro uvedení hodnot </w:t>
      </w:r>
      <w:r w:rsidR="00AE431B">
        <w:rPr>
          <w:rFonts w:ascii="Garamond" w:hAnsi="Garamond" w:cs="Arial"/>
          <w:sz w:val="22"/>
          <w:szCs w:val="22"/>
        </w:rPr>
        <w:t>v</w:t>
      </w:r>
      <w:r w:rsidR="006374D6">
        <w:rPr>
          <w:rFonts w:ascii="Garamond" w:hAnsi="Garamond" w:cs="Arial"/>
          <w:sz w:val="22"/>
          <w:szCs w:val="22"/>
        </w:rPr>
        <w:t xml:space="preserve"> </w:t>
      </w:r>
      <w:r w:rsidR="00256E97">
        <w:rPr>
          <w:rFonts w:ascii="Garamond" w:hAnsi="Garamond" w:cs="Arial"/>
          <w:sz w:val="22"/>
          <w:szCs w:val="22"/>
        </w:rPr>
        <w:t>čl.</w:t>
      </w:r>
      <w:r w:rsidR="00AE431B" w:rsidRPr="0092241D">
        <w:rPr>
          <w:rFonts w:ascii="Garamond" w:hAnsi="Garamond" w:cs="Arial"/>
          <w:sz w:val="22"/>
          <w:szCs w:val="22"/>
        </w:rPr>
        <w:t xml:space="preserve"> </w:t>
      </w:r>
      <w:r w:rsidR="001F7CD5">
        <w:rPr>
          <w:rFonts w:ascii="Garamond" w:hAnsi="Garamond" w:cs="Arial"/>
          <w:sz w:val="22"/>
          <w:szCs w:val="22"/>
        </w:rPr>
        <w:t>9.3</w:t>
      </w:r>
      <w:r w:rsidR="0063063D" w:rsidRPr="0092241D">
        <w:rPr>
          <w:rFonts w:ascii="Garamond" w:hAnsi="Garamond" w:cs="Arial"/>
          <w:sz w:val="22"/>
          <w:szCs w:val="22"/>
        </w:rPr>
        <w:t xml:space="preserve"> </w:t>
      </w:r>
      <w:r w:rsidR="006078BA" w:rsidRPr="0092241D">
        <w:rPr>
          <w:rFonts w:ascii="Garamond" w:hAnsi="Garamond" w:cs="Arial"/>
          <w:sz w:val="22"/>
          <w:szCs w:val="22"/>
        </w:rPr>
        <w:t>této Výzvy</w:t>
      </w:r>
      <w:r w:rsidRPr="0092241D">
        <w:rPr>
          <w:rFonts w:ascii="Garamond" w:hAnsi="Garamond" w:cs="Arial"/>
          <w:sz w:val="22"/>
          <w:szCs w:val="22"/>
        </w:rPr>
        <w:t>.</w:t>
      </w:r>
      <w:r w:rsidR="00CD7341">
        <w:rPr>
          <w:rFonts w:ascii="Garamond" w:hAnsi="Garamond" w:cs="Arial"/>
          <w:sz w:val="22"/>
          <w:szCs w:val="22"/>
        </w:rPr>
        <w:t xml:space="preserve"> </w:t>
      </w:r>
      <w:r w:rsidR="00FE625E" w:rsidRPr="00855E67">
        <w:rPr>
          <w:rFonts w:ascii="Garamond" w:hAnsi="Garamond"/>
          <w:sz w:val="22"/>
          <w:szCs w:val="22"/>
        </w:rPr>
        <w:t xml:space="preserve">Zadavatel si současně vyhrazuje právo požadovat po dodavateli ve smyslu ust. § 46 ZZVZ předložení </w:t>
      </w:r>
      <w:r w:rsidR="009A7605" w:rsidRPr="009701B1">
        <w:rPr>
          <w:rFonts w:ascii="Garamond" w:hAnsi="Garamond" w:cs="Arial"/>
          <w:sz w:val="22"/>
          <w:szCs w:val="22"/>
        </w:rPr>
        <w:t xml:space="preserve">údaje či dokladu (zejm. </w:t>
      </w:r>
      <w:proofErr w:type="spellStart"/>
      <w:r w:rsidR="009A7605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9A7605" w:rsidRPr="009701B1">
        <w:rPr>
          <w:rFonts w:ascii="Garamond" w:hAnsi="Garamond" w:cs="Arial"/>
          <w:sz w:val="22"/>
          <w:szCs w:val="22"/>
        </w:rPr>
        <w:t xml:space="preserve"> </w:t>
      </w:r>
      <w:r w:rsidR="009A7605">
        <w:rPr>
          <w:rFonts w:ascii="Garamond" w:hAnsi="Garamond" w:cs="Arial"/>
          <w:sz w:val="22"/>
          <w:szCs w:val="22"/>
        </w:rPr>
        <w:t>z</w:t>
      </w:r>
      <w:r w:rsidR="00555172">
        <w:rPr>
          <w:rFonts w:ascii="Garamond" w:hAnsi="Garamond" w:cs="Arial"/>
          <w:sz w:val="22"/>
          <w:szCs w:val="22"/>
        </w:rPr>
        <w:t> </w:t>
      </w:r>
      <w:r w:rsidR="009A7605">
        <w:rPr>
          <w:rFonts w:ascii="Garamond" w:hAnsi="Garamond" w:cs="Arial"/>
          <w:sz w:val="22"/>
          <w:szCs w:val="22"/>
        </w:rPr>
        <w:t>veřejn</w:t>
      </w:r>
      <w:r w:rsidR="00555172">
        <w:rPr>
          <w:rFonts w:ascii="Garamond" w:hAnsi="Garamond" w:cs="Arial"/>
          <w:sz w:val="22"/>
          <w:szCs w:val="22"/>
        </w:rPr>
        <w:t xml:space="preserve">ě dostupných </w:t>
      </w:r>
      <w:r w:rsidR="009A7605">
        <w:rPr>
          <w:rFonts w:ascii="Garamond" w:hAnsi="Garamond" w:cs="Arial"/>
          <w:sz w:val="22"/>
          <w:szCs w:val="22"/>
        </w:rPr>
        <w:t>zdroj</w:t>
      </w:r>
      <w:r w:rsidR="008B62DD">
        <w:rPr>
          <w:rFonts w:ascii="Garamond" w:hAnsi="Garamond" w:cs="Arial"/>
          <w:sz w:val="22"/>
          <w:szCs w:val="22"/>
        </w:rPr>
        <w:t xml:space="preserve">ů </w:t>
      </w:r>
      <w:r w:rsidR="008B62DD">
        <w:rPr>
          <w:rFonts w:ascii="Garamond" w:hAnsi="Garamond"/>
          <w:sz w:val="22"/>
          <w:szCs w:val="22"/>
        </w:rPr>
        <w:t>uvedených v čl. 9.3 této Výzvy</w:t>
      </w:r>
      <w:r w:rsidR="00270B61">
        <w:rPr>
          <w:rFonts w:ascii="Garamond" w:hAnsi="Garamond"/>
          <w:sz w:val="22"/>
          <w:szCs w:val="22"/>
        </w:rPr>
        <w:t>)</w:t>
      </w:r>
      <w:r w:rsidR="007B40A8">
        <w:rPr>
          <w:rFonts w:ascii="Garamond" w:hAnsi="Garamond" w:cs="Arial"/>
          <w:sz w:val="22"/>
          <w:szCs w:val="22"/>
        </w:rPr>
        <w:t xml:space="preserve"> </w:t>
      </w:r>
      <w:r w:rsidR="009A7605" w:rsidRPr="009701B1">
        <w:rPr>
          <w:rFonts w:ascii="Garamond" w:hAnsi="Garamond" w:cs="Arial"/>
          <w:sz w:val="22"/>
          <w:szCs w:val="22"/>
        </w:rPr>
        <w:t xml:space="preserve">který prokáže, </w:t>
      </w:r>
      <w:r w:rsidR="008B62DD">
        <w:rPr>
          <w:rFonts w:ascii="Garamond" w:hAnsi="Garamond" w:cs="Arial"/>
          <w:sz w:val="22"/>
          <w:szCs w:val="22"/>
        </w:rPr>
        <w:t xml:space="preserve">že uvedené </w:t>
      </w:r>
      <w:r w:rsidR="005A6687">
        <w:rPr>
          <w:rFonts w:ascii="Garamond" w:hAnsi="Garamond" w:cs="Arial"/>
          <w:sz w:val="22"/>
          <w:szCs w:val="22"/>
        </w:rPr>
        <w:t xml:space="preserve">cenové </w:t>
      </w:r>
      <w:r w:rsidR="008B62DD">
        <w:rPr>
          <w:rFonts w:ascii="Garamond" w:hAnsi="Garamond" w:cs="Arial"/>
          <w:sz w:val="22"/>
          <w:szCs w:val="22"/>
        </w:rPr>
        <w:t xml:space="preserve">údaje </w:t>
      </w:r>
      <w:r w:rsidR="00555172">
        <w:rPr>
          <w:rFonts w:ascii="Garamond" w:hAnsi="Garamond" w:cs="Arial"/>
          <w:sz w:val="22"/>
          <w:szCs w:val="22"/>
        </w:rPr>
        <w:t xml:space="preserve">spotřebního materiálu daného zařízení </w:t>
      </w:r>
      <w:r w:rsidR="008B62DD">
        <w:rPr>
          <w:rFonts w:ascii="Garamond" w:hAnsi="Garamond" w:cs="Arial"/>
          <w:sz w:val="22"/>
          <w:szCs w:val="22"/>
        </w:rPr>
        <w:t>byly</w:t>
      </w:r>
      <w:r w:rsidR="00D53686">
        <w:rPr>
          <w:rFonts w:ascii="Garamond" w:hAnsi="Garamond" w:cs="Arial"/>
          <w:sz w:val="22"/>
          <w:szCs w:val="22"/>
        </w:rPr>
        <w:t> ke dni</w:t>
      </w:r>
      <w:r w:rsidR="008B62DD">
        <w:rPr>
          <w:rFonts w:ascii="Garamond" w:hAnsi="Garamond" w:cs="Arial"/>
          <w:sz w:val="22"/>
          <w:szCs w:val="22"/>
        </w:rPr>
        <w:t xml:space="preserve"> </w:t>
      </w:r>
      <w:r w:rsidR="00555172">
        <w:rPr>
          <w:rFonts w:ascii="Garamond" w:hAnsi="Garamond" w:cs="Arial"/>
          <w:sz w:val="22"/>
          <w:szCs w:val="22"/>
        </w:rPr>
        <w:t xml:space="preserve">konce lhůty pro </w:t>
      </w:r>
      <w:r w:rsidR="008B62DD">
        <w:rPr>
          <w:rFonts w:ascii="Garamond" w:hAnsi="Garamond" w:cs="Arial"/>
          <w:sz w:val="22"/>
          <w:szCs w:val="22"/>
        </w:rPr>
        <w:t>podání nabídky platné a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>
        <w:rPr>
          <w:rFonts w:ascii="Garamond" w:hAnsi="Garamond" w:cs="Arial"/>
          <w:sz w:val="22"/>
          <w:szCs w:val="22"/>
        </w:rPr>
        <w:t xml:space="preserve">spotřební materiál </w:t>
      </w:r>
      <w:r w:rsidR="00B8157D" w:rsidRPr="00C934D2">
        <w:rPr>
          <w:rFonts w:ascii="Garamond" w:hAnsi="Garamond" w:cs="Arial"/>
          <w:sz w:val="22"/>
          <w:szCs w:val="22"/>
        </w:rPr>
        <w:t>potřebn</w:t>
      </w:r>
      <w:r w:rsidR="00B8157D" w:rsidRPr="00D30398">
        <w:rPr>
          <w:rFonts w:ascii="Garamond" w:hAnsi="Garamond" w:cs="Arial"/>
          <w:sz w:val="22"/>
          <w:szCs w:val="22"/>
        </w:rPr>
        <w:t>ý</w:t>
      </w:r>
      <w:r w:rsidR="00B8157D" w:rsidRPr="004026E8">
        <w:rPr>
          <w:rFonts w:ascii="Garamond" w:hAnsi="Garamond" w:cs="Arial"/>
          <w:sz w:val="22"/>
          <w:szCs w:val="22"/>
        </w:rPr>
        <w:t xml:space="preserve"> k</w:t>
      </w:r>
      <w:r w:rsidR="00555172">
        <w:rPr>
          <w:rFonts w:ascii="Garamond" w:hAnsi="Garamond" w:cs="Arial"/>
          <w:sz w:val="22"/>
          <w:szCs w:val="22"/>
        </w:rPr>
        <w:t> </w:t>
      </w:r>
      <w:r w:rsidR="00B8157D" w:rsidRPr="004026E8">
        <w:rPr>
          <w:rFonts w:ascii="Garamond" w:hAnsi="Garamond" w:cs="Arial"/>
          <w:sz w:val="22"/>
          <w:szCs w:val="22"/>
        </w:rPr>
        <w:t>provozu</w:t>
      </w:r>
      <w:r w:rsidR="00555172">
        <w:rPr>
          <w:rFonts w:ascii="Garamond" w:hAnsi="Garamond" w:cs="Arial"/>
          <w:sz w:val="22"/>
          <w:szCs w:val="22"/>
        </w:rPr>
        <w:t xml:space="preserve"> daného zařízení </w:t>
      </w:r>
      <w:r w:rsidR="00D53686">
        <w:rPr>
          <w:rFonts w:ascii="Garamond" w:hAnsi="Garamond" w:cs="Arial"/>
          <w:sz w:val="22"/>
          <w:szCs w:val="22"/>
        </w:rPr>
        <w:t xml:space="preserve">(resp. požadovanému objemu měsíčního tisku) </w:t>
      </w:r>
      <w:r w:rsidR="00B8157D">
        <w:rPr>
          <w:rFonts w:ascii="Garamond" w:hAnsi="Garamond" w:cs="Arial"/>
          <w:sz w:val="22"/>
          <w:szCs w:val="22"/>
        </w:rPr>
        <w:t>byl uveden v plném rozsahu</w:t>
      </w:r>
      <w:r w:rsidR="008B62DD">
        <w:rPr>
          <w:rFonts w:ascii="Garamond" w:hAnsi="Garamond" w:cs="Arial"/>
          <w:sz w:val="22"/>
          <w:szCs w:val="22"/>
        </w:rPr>
        <w:t>.</w:t>
      </w:r>
    </w:p>
    <w:p w14:paraId="05DFA6A7" w14:textId="4862F99C" w:rsidR="00185D65" w:rsidRPr="00BE25AE" w:rsidRDefault="00185D65" w:rsidP="00C934D2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C934D2">
        <w:rPr>
          <w:rFonts w:ascii="Garamond" w:hAnsi="Garamond"/>
          <w:sz w:val="22"/>
          <w:szCs w:val="22"/>
        </w:rPr>
        <w:t xml:space="preserve">V případě, že dodavatel neuvede veškerý spotřební materiál </w:t>
      </w:r>
      <w:r w:rsidRPr="00C934D2">
        <w:rPr>
          <w:rFonts w:ascii="Garamond" w:hAnsi="Garamond" w:cs="Arial"/>
          <w:sz w:val="22"/>
          <w:szCs w:val="22"/>
        </w:rPr>
        <w:t>potřebn</w:t>
      </w:r>
      <w:r w:rsidRPr="00D30398">
        <w:rPr>
          <w:rFonts w:ascii="Garamond" w:hAnsi="Garamond" w:cs="Arial"/>
          <w:sz w:val="22"/>
          <w:szCs w:val="22"/>
        </w:rPr>
        <w:t>ý</w:t>
      </w:r>
      <w:r w:rsidRPr="004026E8">
        <w:rPr>
          <w:rFonts w:ascii="Garamond" w:hAnsi="Garamond" w:cs="Arial"/>
          <w:sz w:val="22"/>
          <w:szCs w:val="22"/>
        </w:rPr>
        <w:t xml:space="preserve"> k provozu nabízeného Předmětu plnění</w:t>
      </w:r>
      <w:r w:rsidRPr="00BE25AE">
        <w:rPr>
          <w:rFonts w:ascii="Garamond" w:hAnsi="Garamond" w:cs="Arial"/>
          <w:sz w:val="22"/>
          <w:szCs w:val="22"/>
        </w:rPr>
        <w:t xml:space="preserve"> (mimo papíru) </w:t>
      </w:r>
      <w:r w:rsidRPr="00BE25AE">
        <w:rPr>
          <w:rFonts w:ascii="Garamond" w:hAnsi="Garamond"/>
          <w:sz w:val="22"/>
          <w:szCs w:val="22"/>
        </w:rPr>
        <w:t>dostupný na veřejn</w:t>
      </w:r>
      <w:r w:rsidR="00555172">
        <w:rPr>
          <w:rFonts w:ascii="Garamond" w:hAnsi="Garamond"/>
          <w:sz w:val="22"/>
          <w:szCs w:val="22"/>
        </w:rPr>
        <w:t xml:space="preserve">ě dostupných </w:t>
      </w:r>
      <w:r w:rsidRPr="00BE25AE">
        <w:rPr>
          <w:rFonts w:ascii="Garamond" w:hAnsi="Garamond"/>
          <w:sz w:val="22"/>
          <w:szCs w:val="22"/>
        </w:rPr>
        <w:t xml:space="preserve">zdrojích uvedených v čl. 9.3 této Výzvy nebo uvede nižší ceny </w:t>
      </w:r>
      <w:r w:rsidR="001616D5">
        <w:rPr>
          <w:rFonts w:ascii="Garamond" w:hAnsi="Garamond"/>
          <w:sz w:val="22"/>
          <w:szCs w:val="22"/>
        </w:rPr>
        <w:t xml:space="preserve">originálního </w:t>
      </w:r>
      <w:r w:rsidRPr="00BE25AE">
        <w:rPr>
          <w:rFonts w:ascii="Garamond" w:hAnsi="Garamond"/>
          <w:sz w:val="22"/>
          <w:szCs w:val="22"/>
        </w:rPr>
        <w:t>spotřebního materiálu</w:t>
      </w:r>
      <w:r w:rsidR="00513538">
        <w:rPr>
          <w:rFonts w:ascii="Garamond" w:hAnsi="Garamond"/>
          <w:sz w:val="22"/>
          <w:szCs w:val="22"/>
        </w:rPr>
        <w:t>,</w:t>
      </w:r>
      <w:r w:rsidR="005A6687">
        <w:rPr>
          <w:rFonts w:ascii="Garamond" w:hAnsi="Garamond"/>
          <w:sz w:val="22"/>
          <w:szCs w:val="22"/>
        </w:rPr>
        <w:t xml:space="preserve"> než jsou </w:t>
      </w:r>
      <w:r w:rsidR="001616D5">
        <w:rPr>
          <w:rFonts w:ascii="Garamond" w:hAnsi="Garamond"/>
          <w:sz w:val="22"/>
          <w:szCs w:val="22"/>
        </w:rPr>
        <w:t>zveřejněny na</w:t>
      </w:r>
      <w:r w:rsidR="00867441">
        <w:rPr>
          <w:rFonts w:ascii="Garamond" w:hAnsi="Garamond"/>
          <w:sz w:val="22"/>
          <w:szCs w:val="22"/>
        </w:rPr>
        <w:t xml:space="preserve"> uvedených</w:t>
      </w:r>
      <w:r w:rsidR="001616D5">
        <w:rPr>
          <w:rFonts w:ascii="Garamond" w:hAnsi="Garamond"/>
          <w:sz w:val="22"/>
          <w:szCs w:val="22"/>
        </w:rPr>
        <w:t xml:space="preserve"> zdrojích</w:t>
      </w:r>
      <w:r w:rsidRPr="00BE25AE">
        <w:rPr>
          <w:rFonts w:ascii="Garamond" w:hAnsi="Garamond"/>
          <w:sz w:val="22"/>
          <w:szCs w:val="22"/>
        </w:rPr>
        <w:t>, může být z veřejné zakázky vyloučen.</w:t>
      </w:r>
    </w:p>
    <w:p w14:paraId="3E2CE546" w14:textId="61FADA32" w:rsidR="00923F89" w:rsidRDefault="00142F3D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2241D">
        <w:rPr>
          <w:rFonts w:ascii="Garamond" w:hAnsi="Garamond" w:cs="Arial"/>
          <w:sz w:val="22"/>
          <w:szCs w:val="22"/>
        </w:rPr>
        <w:t xml:space="preserve">V případě </w:t>
      </w:r>
      <w:r w:rsidR="00E34CA7" w:rsidRPr="0092241D">
        <w:rPr>
          <w:rFonts w:ascii="Garamond" w:hAnsi="Garamond" w:cs="Arial"/>
          <w:sz w:val="22"/>
          <w:szCs w:val="22"/>
        </w:rPr>
        <w:t>rovnosti</w:t>
      </w:r>
      <w:r w:rsidRPr="0092241D">
        <w:rPr>
          <w:rFonts w:ascii="Garamond" w:hAnsi="Garamond" w:cs="Arial"/>
          <w:sz w:val="22"/>
          <w:szCs w:val="22"/>
        </w:rPr>
        <w:t xml:space="preserve"> </w:t>
      </w:r>
      <w:r w:rsidR="00817CB3">
        <w:rPr>
          <w:rFonts w:ascii="Garamond" w:hAnsi="Garamond" w:cs="Arial"/>
          <w:sz w:val="22"/>
          <w:szCs w:val="22"/>
        </w:rPr>
        <w:t>„</w:t>
      </w:r>
      <w:r w:rsidR="0063637A">
        <w:rPr>
          <w:rFonts w:ascii="Garamond" w:hAnsi="Garamond" w:cs="Arial"/>
          <w:sz w:val="22"/>
          <w:szCs w:val="22"/>
        </w:rPr>
        <w:t>N</w:t>
      </w:r>
      <w:r w:rsidR="0063637A" w:rsidRPr="0092241D">
        <w:rPr>
          <w:rFonts w:ascii="Garamond" w:hAnsi="Garamond" w:cs="Arial"/>
          <w:sz w:val="22"/>
          <w:szCs w:val="22"/>
        </w:rPr>
        <w:t xml:space="preserve">ákladů </w:t>
      </w:r>
      <w:r w:rsidR="00B45F57" w:rsidRPr="0092241D">
        <w:rPr>
          <w:rFonts w:ascii="Garamond" w:hAnsi="Garamond" w:cs="Arial"/>
          <w:sz w:val="22"/>
          <w:szCs w:val="22"/>
        </w:rPr>
        <w:t xml:space="preserve">životního cyklu </w:t>
      </w:r>
      <w:r w:rsidR="00FA3BE0">
        <w:rPr>
          <w:rFonts w:ascii="Garamond" w:hAnsi="Garamond" w:cs="Arial"/>
          <w:sz w:val="22"/>
          <w:szCs w:val="22"/>
        </w:rPr>
        <w:t>CELKEM</w:t>
      </w:r>
      <w:r w:rsidR="00817CB3">
        <w:rPr>
          <w:rFonts w:ascii="Garamond" w:hAnsi="Garamond" w:cs="Arial"/>
          <w:sz w:val="22"/>
          <w:szCs w:val="22"/>
        </w:rPr>
        <w:t>“</w:t>
      </w:r>
      <w:r w:rsidR="00FA3BE0">
        <w:rPr>
          <w:rFonts w:ascii="Garamond" w:hAnsi="Garamond" w:cs="Arial"/>
          <w:sz w:val="22"/>
          <w:szCs w:val="22"/>
        </w:rPr>
        <w:t xml:space="preserve"> u </w:t>
      </w:r>
      <w:r w:rsidR="00B45F57" w:rsidRPr="0092241D">
        <w:rPr>
          <w:rFonts w:ascii="Garamond" w:hAnsi="Garamond" w:cs="Arial"/>
          <w:sz w:val="22"/>
          <w:szCs w:val="22"/>
        </w:rPr>
        <w:t>více dodavatelů</w:t>
      </w:r>
      <w:r w:rsidR="00675754" w:rsidRPr="0092241D">
        <w:rPr>
          <w:rFonts w:ascii="Garamond" w:hAnsi="Garamond" w:cs="Arial"/>
          <w:sz w:val="22"/>
          <w:szCs w:val="22"/>
        </w:rPr>
        <w:t xml:space="preserve"> </w:t>
      </w:r>
      <w:r w:rsidR="00CF54B1" w:rsidRPr="0092241D">
        <w:rPr>
          <w:rFonts w:ascii="Garamond" w:hAnsi="Garamond" w:cs="Arial"/>
          <w:sz w:val="22"/>
          <w:szCs w:val="22"/>
        </w:rPr>
        <w:t>(dále jen „shodné nabídky“) se rozhodne o pořadí shodných nabídek na základě celkové výše nákladů souvisejících s užíváním Předmětu plnění po dobu 5 let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E640E3">
        <w:rPr>
          <w:rFonts w:ascii="Garamond" w:hAnsi="Garamond" w:cs="Arial"/>
          <w:sz w:val="22"/>
          <w:szCs w:val="22"/>
        </w:rPr>
        <w:t xml:space="preserve">bez </w:t>
      </w:r>
      <w:r w:rsidR="00E640E3" w:rsidRPr="0092241D">
        <w:rPr>
          <w:rFonts w:ascii="Garamond" w:hAnsi="Garamond" w:cs="Arial"/>
          <w:sz w:val="22"/>
          <w:szCs w:val="22"/>
        </w:rPr>
        <w:t xml:space="preserve">nabídkové ceny za poskytnutí Předmětu plnění </w:t>
      </w:r>
      <w:r w:rsidR="0003677F" w:rsidRPr="0092241D">
        <w:rPr>
          <w:rFonts w:ascii="Garamond" w:hAnsi="Garamond" w:cs="Arial"/>
          <w:sz w:val="22"/>
          <w:szCs w:val="22"/>
        </w:rPr>
        <w:t>(dále jen „související náklady“).</w:t>
      </w:r>
      <w:r w:rsidR="00D31A32" w:rsidRPr="0092241D">
        <w:rPr>
          <w:rFonts w:ascii="Garamond" w:hAnsi="Garamond" w:cs="Arial"/>
          <w:sz w:val="22"/>
          <w:szCs w:val="22"/>
        </w:rPr>
        <w:t xml:space="preserve"> Za výhodnější se považuj</w:t>
      </w:r>
      <w:r w:rsidR="00CF54B1" w:rsidRPr="0092241D">
        <w:rPr>
          <w:rFonts w:ascii="Garamond" w:hAnsi="Garamond" w:cs="Arial"/>
          <w:sz w:val="22"/>
          <w:szCs w:val="22"/>
        </w:rPr>
        <w:t>í</w:t>
      </w:r>
      <w:r w:rsidR="00D31A32" w:rsidRPr="0092241D">
        <w:rPr>
          <w:rFonts w:ascii="Garamond" w:hAnsi="Garamond" w:cs="Arial"/>
          <w:sz w:val="22"/>
          <w:szCs w:val="22"/>
        </w:rPr>
        <w:t xml:space="preserve"> nižší</w:t>
      </w:r>
      <w:r w:rsidR="0003677F" w:rsidRPr="0092241D">
        <w:rPr>
          <w:rFonts w:ascii="Garamond" w:hAnsi="Garamond" w:cs="Arial"/>
          <w:sz w:val="22"/>
          <w:szCs w:val="22"/>
        </w:rPr>
        <w:t xml:space="preserve"> </w:t>
      </w:r>
      <w:r w:rsidR="00FE625E">
        <w:rPr>
          <w:rFonts w:ascii="Garamond" w:hAnsi="Garamond" w:cs="Arial"/>
          <w:sz w:val="22"/>
          <w:szCs w:val="22"/>
        </w:rPr>
        <w:t xml:space="preserve">celkové </w:t>
      </w:r>
      <w:r w:rsidR="0003677F" w:rsidRPr="0092241D">
        <w:rPr>
          <w:rFonts w:ascii="Garamond" w:hAnsi="Garamond" w:cs="Arial"/>
          <w:sz w:val="22"/>
          <w:szCs w:val="22"/>
        </w:rPr>
        <w:t>související náklady.</w:t>
      </w:r>
      <w:r w:rsidR="0092241D" w:rsidRPr="0092241D">
        <w:rPr>
          <w:rFonts w:ascii="Garamond" w:hAnsi="Garamond" w:cs="Arial"/>
          <w:sz w:val="22"/>
          <w:szCs w:val="22"/>
        </w:rPr>
        <w:t xml:space="preserve"> </w:t>
      </w:r>
      <w:r w:rsidR="009526BD">
        <w:rPr>
          <w:rFonts w:ascii="Garamond" w:hAnsi="Garamond" w:cs="Arial"/>
          <w:sz w:val="22"/>
          <w:szCs w:val="22"/>
        </w:rPr>
        <w:t>Tento způsob určení pořadí nabídek proběhne</w:t>
      </w:r>
      <w:r w:rsidR="0003677F" w:rsidRPr="0092241D">
        <w:rPr>
          <w:rFonts w:ascii="Garamond" w:hAnsi="Garamond" w:cs="Arial"/>
          <w:sz w:val="22"/>
          <w:szCs w:val="22"/>
        </w:rPr>
        <w:t xml:space="preserve"> pouze v případě, že bude jeho provedení nezbytné s ohledem na předpokládaný průběh zadávání veřejné zakázky, tj. zejména pokud bude shoda u nabídek, jež by byly po provedeném hodnocení nabídkami nejvýhodnějšími</w:t>
      </w:r>
      <w:r w:rsidR="00D91C48" w:rsidRPr="0092241D">
        <w:rPr>
          <w:rFonts w:ascii="Garamond" w:hAnsi="Garamond" w:cs="Arial"/>
          <w:sz w:val="22"/>
          <w:szCs w:val="22"/>
        </w:rPr>
        <w:t>.</w:t>
      </w:r>
      <w:r w:rsidR="00923F89" w:rsidRPr="00923F89">
        <w:rPr>
          <w:rFonts w:ascii="Garamond" w:hAnsi="Garamond" w:cs="Arial"/>
          <w:sz w:val="22"/>
          <w:szCs w:val="22"/>
        </w:rPr>
        <w:t xml:space="preserve"> </w:t>
      </w:r>
    </w:p>
    <w:p w14:paraId="189975B9" w14:textId="3DCDC548" w:rsidR="00923F89" w:rsidRDefault="00923F89" w:rsidP="00923F89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B45F57">
        <w:rPr>
          <w:rFonts w:ascii="Garamond" w:hAnsi="Garamond" w:cs="Arial"/>
          <w:sz w:val="22"/>
          <w:szCs w:val="22"/>
        </w:rPr>
        <w:t>V případě rovnosti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 w:rsidR="00925A65">
        <w:rPr>
          <w:rFonts w:ascii="Garamond" w:hAnsi="Garamond" w:cs="Arial"/>
          <w:sz w:val="22"/>
          <w:szCs w:val="22"/>
        </w:rPr>
        <w:t xml:space="preserve">celkové výše </w:t>
      </w:r>
      <w:r>
        <w:rPr>
          <w:rFonts w:ascii="Garamond" w:hAnsi="Garamond" w:cs="Arial"/>
          <w:sz w:val="22"/>
          <w:szCs w:val="22"/>
        </w:rPr>
        <w:t>souvisejících nákladů</w:t>
      </w:r>
      <w:r w:rsidRPr="00DB45AA">
        <w:rPr>
          <w:rFonts w:ascii="Garamond" w:hAnsi="Garamond" w:cs="Arial"/>
          <w:sz w:val="22"/>
          <w:szCs w:val="22"/>
        </w:rPr>
        <w:t xml:space="preserve"> </w:t>
      </w:r>
      <w:r>
        <w:rPr>
          <w:rFonts w:ascii="Garamond" w:hAnsi="Garamond" w:cs="Arial"/>
          <w:sz w:val="22"/>
          <w:szCs w:val="22"/>
        </w:rPr>
        <w:t xml:space="preserve">dle </w:t>
      </w:r>
      <w:r w:rsidR="00925A65">
        <w:rPr>
          <w:rFonts w:ascii="Garamond" w:hAnsi="Garamond" w:cs="Arial"/>
          <w:sz w:val="22"/>
          <w:szCs w:val="22"/>
        </w:rPr>
        <w:t>čl.</w:t>
      </w:r>
      <w:r>
        <w:rPr>
          <w:rFonts w:ascii="Garamond" w:hAnsi="Garamond" w:cs="Arial"/>
          <w:sz w:val="22"/>
          <w:szCs w:val="22"/>
        </w:rPr>
        <w:t xml:space="preserve"> 9.</w:t>
      </w:r>
      <w:r w:rsidR="00C934D2">
        <w:rPr>
          <w:rFonts w:ascii="Garamond" w:hAnsi="Garamond" w:cs="Arial"/>
          <w:sz w:val="22"/>
          <w:szCs w:val="22"/>
        </w:rPr>
        <w:t xml:space="preserve">6 </w:t>
      </w:r>
      <w:r w:rsidR="00925A65">
        <w:rPr>
          <w:rFonts w:ascii="Garamond" w:hAnsi="Garamond" w:cs="Arial"/>
          <w:sz w:val="22"/>
          <w:szCs w:val="22"/>
        </w:rPr>
        <w:t xml:space="preserve">této Výzvy </w:t>
      </w:r>
      <w:r w:rsidR="009526BD">
        <w:rPr>
          <w:rFonts w:ascii="Garamond" w:hAnsi="Garamond" w:cs="Arial"/>
          <w:sz w:val="22"/>
          <w:szCs w:val="22"/>
        </w:rPr>
        <w:t>u shodných nabídek</w:t>
      </w:r>
      <w:r w:rsidRPr="00DB45AA">
        <w:rPr>
          <w:rFonts w:ascii="Garamond" w:hAnsi="Garamond" w:cs="Arial"/>
          <w:sz w:val="22"/>
          <w:szCs w:val="22"/>
        </w:rPr>
        <w:t xml:space="preserve">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zadávání veřejné zakázky, tj. zejm</w:t>
      </w:r>
      <w:r w:rsidR="00217B16">
        <w:rPr>
          <w:rFonts w:ascii="Garamond" w:hAnsi="Garamond" w:cs="Arial"/>
          <w:sz w:val="22"/>
          <w:szCs w:val="22"/>
        </w:rPr>
        <w:t>éna</w:t>
      </w:r>
      <w:r w:rsidRPr="00DB45AA">
        <w:rPr>
          <w:rFonts w:ascii="Garamond" w:hAnsi="Garamond" w:cs="Arial"/>
          <w:sz w:val="22"/>
          <w:szCs w:val="22"/>
        </w:rPr>
        <w:t xml:space="preserve"> pokud bude shoda u nabídek, jež by byly po provedeném hodnocení nabídkami nejvýhodnějšími.</w:t>
      </w:r>
    </w:p>
    <w:p w14:paraId="2E28E8BC" w14:textId="4CD26317" w:rsidR="00DB45AA" w:rsidRPr="00923F89" w:rsidRDefault="00923F89" w:rsidP="00925A65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</w:t>
      </w:r>
      <w:r>
        <w:rPr>
          <w:rFonts w:ascii="Garamond" w:hAnsi="Garamond" w:cs="Arial"/>
          <w:sz w:val="22"/>
          <w:szCs w:val="22"/>
        </w:rPr>
        <w:t>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6DBDCDD8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6001E1">
        <w:rPr>
          <w:rFonts w:ascii="Garamond" w:hAnsi="Garamond"/>
          <w:sz w:val="22"/>
          <w:szCs w:val="22"/>
        </w:rPr>
        <w:t xml:space="preserve"> </w:t>
      </w:r>
      <w:r w:rsidR="00565AB9" w:rsidRPr="000E406C">
        <w:rPr>
          <w:rFonts w:ascii="Garamond" w:hAnsi="Garamond" w:cs="Arial"/>
          <w:sz w:val="22"/>
          <w:szCs w:val="22"/>
        </w:rPr>
        <w:t>(</w:t>
      </w:r>
      <w:r w:rsidR="002D4FC4" w:rsidRPr="000E406C">
        <w:rPr>
          <w:rFonts w:ascii="Garamond" w:hAnsi="Garamond" w:cs="Arial"/>
          <w:sz w:val="22"/>
          <w:szCs w:val="22"/>
        </w:rPr>
        <w:t>t</w:t>
      </w:r>
      <w:r w:rsidR="00565AB9" w:rsidRPr="000E406C">
        <w:rPr>
          <w:rFonts w:ascii="Garamond" w:hAnsi="Garamond" w:cs="Arial"/>
          <w:sz w:val="22"/>
          <w:szCs w:val="22"/>
        </w:rPr>
        <w:t>echnická specifikace Předmětu plnění)</w:t>
      </w:r>
      <w:r w:rsidRPr="000E406C">
        <w:rPr>
          <w:rFonts w:ascii="Garamond" w:hAnsi="Garamond"/>
          <w:sz w:val="22"/>
          <w:szCs w:val="22"/>
        </w:rPr>
        <w:t xml:space="preserve">, tj. </w:t>
      </w:r>
      <w:r w:rsidRPr="000E406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0E406C">
        <w:rPr>
          <w:rFonts w:ascii="Garamond" w:hAnsi="Garamond"/>
          <w:sz w:val="22"/>
          <w:szCs w:val="22"/>
        </w:rPr>
        <w:t>. N</w:t>
      </w:r>
      <w:r w:rsidRPr="00DB45AA">
        <w:rPr>
          <w:rFonts w:ascii="Garamond" w:hAnsi="Garamond"/>
          <w:sz w:val="22"/>
          <w:szCs w:val="22"/>
        </w:rPr>
        <w:t xml:space="preserve">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lastRenderedPageBreak/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58FBE08C" w:rsidR="002E4EFD" w:rsidRDefault="00D57265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</w:t>
      </w:r>
      <w:r w:rsidRPr="006D551B">
        <w:rPr>
          <w:rFonts w:ascii="Garamond" w:hAnsi="Garamond" w:cs="Arial"/>
          <w:sz w:val="22"/>
          <w:szCs w:val="22"/>
        </w:rPr>
        <w:t>podniků</w:t>
      </w:r>
      <w:r>
        <w:rPr>
          <w:rFonts w:ascii="Garamond" w:hAnsi="Garamond"/>
          <w:sz w:val="22"/>
          <w:szCs w:val="22"/>
        </w:rPr>
        <w:t xml:space="preserve">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3E6F9C67" w14:textId="0A77AAFA" w:rsidR="00040A9A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výrobků, nicméně s ohledem na Předmět plnění, kterým jsou v převážné míře tiskárny, kopírky a </w:t>
      </w:r>
      <w:proofErr w:type="spellStart"/>
      <w:r w:rsidRPr="00855E67">
        <w:rPr>
          <w:rFonts w:ascii="Garamond" w:hAnsi="Garamond"/>
          <w:sz w:val="22"/>
          <w:szCs w:val="22"/>
        </w:rPr>
        <w:t>multifunkce</w:t>
      </w:r>
      <w:proofErr w:type="spellEnd"/>
      <w:r w:rsidRPr="00855E67">
        <w:rPr>
          <w:rFonts w:ascii="Garamond" w:hAnsi="Garamond"/>
          <w:sz w:val="22"/>
          <w:szCs w:val="22"/>
        </w:rPr>
        <w:t>, dospěl k závěru, že evropskou, resp. vnitrostátní legislativou (zejm. zák. č. 40</w:t>
      </w:r>
      <w:r w:rsidR="009C5EB8" w:rsidRPr="00855E67">
        <w:rPr>
          <w:rFonts w:ascii="Garamond" w:hAnsi="Garamond"/>
          <w:sz w:val="22"/>
          <w:szCs w:val="22"/>
        </w:rPr>
        <w:t>6</w:t>
      </w:r>
      <w:r w:rsidRPr="00855E67">
        <w:rPr>
          <w:rFonts w:ascii="Garamond" w:hAnsi="Garamond"/>
          <w:sz w:val="22"/>
          <w:szCs w:val="22"/>
        </w:rPr>
        <w:t>/200</w:t>
      </w:r>
      <w:r w:rsidR="00E66791" w:rsidRPr="00855E67">
        <w:rPr>
          <w:rFonts w:ascii="Garamond" w:hAnsi="Garamond"/>
          <w:sz w:val="22"/>
          <w:szCs w:val="22"/>
        </w:rPr>
        <w:t>0</w:t>
      </w:r>
      <w:r w:rsidRPr="00855E67">
        <w:rPr>
          <w:rFonts w:ascii="Garamond" w:hAnsi="Garamond"/>
          <w:sz w:val="22"/>
          <w:szCs w:val="22"/>
        </w:rPr>
        <w:t xml:space="preserve"> Sb., o hospodaření s energií a </w:t>
      </w:r>
      <w:proofErr w:type="spellStart"/>
      <w:r w:rsidRPr="00855E67">
        <w:rPr>
          <w:rFonts w:ascii="Garamond" w:hAnsi="Garamond"/>
          <w:sz w:val="22"/>
          <w:szCs w:val="22"/>
        </w:rPr>
        <w:t>vyhl</w:t>
      </w:r>
      <w:proofErr w:type="spellEnd"/>
      <w:r w:rsidRPr="00855E67">
        <w:rPr>
          <w:rFonts w:ascii="Garamond" w:hAnsi="Garamond"/>
          <w:sz w:val="22"/>
          <w:szCs w:val="22"/>
        </w:rPr>
        <w:t xml:space="preserve">. č. 319/2019 Sb., o energetickém štítkování a </w:t>
      </w:r>
      <w:proofErr w:type="spellStart"/>
      <w:r w:rsidRPr="00855E67">
        <w:rPr>
          <w:rFonts w:ascii="Garamond" w:hAnsi="Garamond"/>
          <w:sz w:val="22"/>
          <w:szCs w:val="22"/>
        </w:rPr>
        <w:t>ekodesignu</w:t>
      </w:r>
      <w:proofErr w:type="spellEnd"/>
      <w:r w:rsidRPr="00855E67">
        <w:rPr>
          <w:rFonts w:ascii="Garamond" w:hAnsi="Garamond"/>
          <w:sz w:val="22"/>
          <w:szCs w:val="22"/>
        </w:rPr>
        <w:t xml:space="preserve"> výrobků spojených se spotřebou energie) jsou ve vztahu k</w:t>
      </w:r>
      <w:r w:rsidR="00F96CEE">
        <w:rPr>
          <w:rFonts w:ascii="Garamond" w:hAnsi="Garamond"/>
          <w:sz w:val="22"/>
          <w:szCs w:val="22"/>
        </w:rPr>
        <w:t> Předmětu plnění</w:t>
      </w:r>
      <w:r w:rsidRPr="00855E67">
        <w:rPr>
          <w:rFonts w:ascii="Garamond" w:hAnsi="Garamond"/>
          <w:sz w:val="22"/>
          <w:szCs w:val="22"/>
        </w:rPr>
        <w:t xml:space="preserve"> požadavky na </w:t>
      </w:r>
      <w:proofErr w:type="spellStart"/>
      <w:r w:rsidRPr="00855E67">
        <w:rPr>
          <w:rFonts w:ascii="Garamond" w:hAnsi="Garamond"/>
          <w:sz w:val="22"/>
          <w:szCs w:val="22"/>
        </w:rPr>
        <w:t>ekodesign</w:t>
      </w:r>
      <w:proofErr w:type="spellEnd"/>
      <w:r w:rsidRPr="00855E67">
        <w:rPr>
          <w:rFonts w:ascii="Garamond" w:hAnsi="Garamond"/>
          <w:sz w:val="22"/>
          <w:szCs w:val="22"/>
        </w:rPr>
        <w:t xml:space="preserve"> stanoveny pro </w:t>
      </w:r>
      <w:r w:rsidRPr="00FB519A">
        <w:rPr>
          <w:rFonts w:ascii="Garamond" w:hAnsi="Garamond"/>
          <w:sz w:val="22"/>
          <w:szCs w:val="22"/>
        </w:rPr>
        <w:t>uvádění na trh v</w:t>
      </w:r>
      <w:r w:rsidR="00FC1BBD" w:rsidRPr="00FB519A">
        <w:rPr>
          <w:rFonts w:ascii="Garamond" w:hAnsi="Garamond"/>
          <w:sz w:val="22"/>
          <w:szCs w:val="22"/>
        </w:rPr>
        <w:t> </w:t>
      </w:r>
      <w:r w:rsidRPr="00FB519A">
        <w:rPr>
          <w:rFonts w:ascii="Garamond" w:hAnsi="Garamond"/>
          <w:sz w:val="22"/>
          <w:szCs w:val="22"/>
        </w:rPr>
        <w:t xml:space="preserve">ČR, resp. v EU a není tak namístě požadavky na </w:t>
      </w:r>
      <w:proofErr w:type="spellStart"/>
      <w:r w:rsidRPr="00FB519A">
        <w:rPr>
          <w:rFonts w:ascii="Garamond" w:hAnsi="Garamond"/>
          <w:sz w:val="22"/>
          <w:szCs w:val="22"/>
        </w:rPr>
        <w:t>ekodesign</w:t>
      </w:r>
      <w:proofErr w:type="spellEnd"/>
      <w:r w:rsidRPr="00FB519A">
        <w:rPr>
          <w:rFonts w:ascii="Garamond" w:hAnsi="Garamond"/>
          <w:sz w:val="22"/>
          <w:szCs w:val="22"/>
        </w:rPr>
        <w:t xml:space="preserve"> stanovovat.</w:t>
      </w:r>
    </w:p>
    <w:p w14:paraId="30A4C5D6" w14:textId="2BE6E9AD" w:rsidR="006D551B" w:rsidRPr="00FB519A" w:rsidRDefault="00040A9A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6D551B" w:rsidRPr="00FB519A">
        <w:rPr>
          <w:rFonts w:ascii="Garamond" w:hAnsi="Garamond"/>
          <w:sz w:val="22"/>
          <w:szCs w:val="22"/>
        </w:rPr>
        <w:t xml:space="preserve">nastavením způsobu </w:t>
      </w:r>
      <w:r w:rsidR="00E66791" w:rsidRPr="00FB519A">
        <w:rPr>
          <w:rFonts w:ascii="Garamond" w:hAnsi="Garamond"/>
          <w:sz w:val="22"/>
          <w:szCs w:val="22"/>
        </w:rPr>
        <w:t xml:space="preserve">hodnocení nabídek na základě nákladů životního cyklu </w:t>
      </w:r>
      <w:r w:rsidR="00754953" w:rsidRPr="00FB519A">
        <w:rPr>
          <w:rFonts w:ascii="Garamond" w:hAnsi="Garamond"/>
          <w:sz w:val="22"/>
          <w:szCs w:val="22"/>
        </w:rPr>
        <w:t xml:space="preserve">za dobu 5 let </w:t>
      </w:r>
      <w:r w:rsidR="00E66791" w:rsidRPr="00FB519A">
        <w:rPr>
          <w:rFonts w:ascii="Garamond" w:hAnsi="Garamond"/>
          <w:sz w:val="22"/>
          <w:szCs w:val="22"/>
        </w:rPr>
        <w:t xml:space="preserve">(zohledňuje zejména </w:t>
      </w:r>
      <w:r w:rsidR="00412ACE" w:rsidRPr="00FB519A">
        <w:rPr>
          <w:rFonts w:ascii="Garamond" w:hAnsi="Garamond"/>
          <w:sz w:val="22"/>
          <w:szCs w:val="22"/>
        </w:rPr>
        <w:t>spotřebu tonerů a</w:t>
      </w:r>
      <w:r w:rsidR="006D551B" w:rsidRPr="00FB519A">
        <w:rPr>
          <w:rFonts w:ascii="Garamond" w:hAnsi="Garamond"/>
          <w:sz w:val="22"/>
          <w:szCs w:val="22"/>
        </w:rPr>
        <w:t> </w:t>
      </w:r>
      <w:r w:rsidR="00412ACE" w:rsidRPr="00FB519A">
        <w:rPr>
          <w:rFonts w:ascii="Garamond" w:hAnsi="Garamond"/>
          <w:sz w:val="22"/>
          <w:szCs w:val="22"/>
        </w:rPr>
        <w:t xml:space="preserve">ostatního </w:t>
      </w:r>
      <w:r w:rsidR="00E66791" w:rsidRPr="00FB519A">
        <w:rPr>
          <w:rFonts w:ascii="Garamond" w:hAnsi="Garamond"/>
          <w:sz w:val="22"/>
          <w:szCs w:val="22"/>
        </w:rPr>
        <w:t>spotřebního materiálu po dobu životnosti Předmětu plnění)</w:t>
      </w:r>
      <w:r w:rsidR="006D551B" w:rsidRPr="00FB519A">
        <w:rPr>
          <w:rFonts w:ascii="Garamond" w:hAnsi="Garamond"/>
          <w:sz w:val="22"/>
          <w:szCs w:val="22"/>
        </w:rPr>
        <w:t>.</w:t>
      </w:r>
    </w:p>
    <w:p w14:paraId="0F755DC3" w14:textId="49740AA6" w:rsidR="006D551B" w:rsidRPr="00FB519A" w:rsidRDefault="006D551B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040A9A" w:rsidRPr="00FB519A">
        <w:rPr>
          <w:rFonts w:ascii="Garamond" w:hAnsi="Garamond"/>
          <w:sz w:val="22"/>
          <w:szCs w:val="22"/>
        </w:rPr>
        <w:t>dále při stanovení požadavků na energetickou účinnost pro vybran</w:t>
      </w:r>
      <w:r w:rsidR="00F96CEE" w:rsidRPr="00FB519A">
        <w:rPr>
          <w:rFonts w:ascii="Garamond" w:hAnsi="Garamond"/>
          <w:sz w:val="22"/>
          <w:szCs w:val="22"/>
        </w:rPr>
        <w:t>á zařízení</w:t>
      </w:r>
      <w:r w:rsidR="00040A9A" w:rsidRPr="00FB519A">
        <w:rPr>
          <w:rFonts w:ascii="Garamond" w:hAnsi="Garamond"/>
          <w:sz w:val="22"/>
          <w:szCs w:val="22"/>
        </w:rPr>
        <w:t xml:space="preserve">, </w:t>
      </w:r>
      <w:r w:rsidR="007008C6" w:rsidRPr="00FB519A">
        <w:rPr>
          <w:rFonts w:ascii="Garamond" w:hAnsi="Garamond"/>
          <w:sz w:val="22"/>
          <w:szCs w:val="22"/>
        </w:rPr>
        <w:t>kter</w:t>
      </w:r>
      <w:r w:rsidR="00F96CEE" w:rsidRPr="00FB519A">
        <w:rPr>
          <w:rFonts w:ascii="Garamond" w:hAnsi="Garamond"/>
          <w:sz w:val="22"/>
          <w:szCs w:val="22"/>
        </w:rPr>
        <w:t>á</w:t>
      </w:r>
      <w:r w:rsidR="007008C6" w:rsidRPr="00FB519A">
        <w:rPr>
          <w:rFonts w:ascii="Garamond" w:hAnsi="Garamond"/>
          <w:sz w:val="22"/>
          <w:szCs w:val="22"/>
        </w:rPr>
        <w:t xml:space="preserve"> jsou označen</w:t>
      </w:r>
      <w:r w:rsidR="00F96CEE" w:rsidRPr="00FB519A">
        <w:rPr>
          <w:rFonts w:ascii="Garamond" w:hAnsi="Garamond"/>
          <w:sz w:val="22"/>
          <w:szCs w:val="22"/>
        </w:rPr>
        <w:t>a</w:t>
      </w:r>
      <w:r w:rsidR="007008C6" w:rsidRPr="00FB519A">
        <w:rPr>
          <w:rFonts w:ascii="Garamond" w:hAnsi="Garamond"/>
          <w:sz w:val="22"/>
          <w:szCs w:val="22"/>
        </w:rPr>
        <w:t xml:space="preserve"> v příloze č. 2 Závazného návrhu smlouvy (t</w:t>
      </w:r>
      <w:r w:rsidR="007008C6" w:rsidRPr="00FB519A">
        <w:rPr>
          <w:rFonts w:ascii="Garamond" w:hAnsi="Garamond" w:cs="Arial"/>
          <w:sz w:val="22"/>
          <w:szCs w:val="22"/>
        </w:rPr>
        <w:t>echnická specifikace Předmětu plnění).</w:t>
      </w:r>
      <w:r w:rsidR="007008C6" w:rsidRPr="00FB519A">
        <w:rPr>
          <w:rFonts w:ascii="Garamond" w:hAnsi="Garamond"/>
          <w:sz w:val="22"/>
          <w:szCs w:val="22"/>
        </w:rPr>
        <w:t xml:space="preserve"> Z</w:t>
      </w:r>
      <w:r w:rsidR="00040A9A" w:rsidRPr="00FB519A">
        <w:rPr>
          <w:rFonts w:ascii="Garamond" w:hAnsi="Garamond"/>
          <w:sz w:val="22"/>
          <w:szCs w:val="22"/>
        </w:rPr>
        <w:t>adavatel požaduje, aby</w:t>
      </w:r>
      <w:r w:rsidR="00907849" w:rsidRPr="00FB519A">
        <w:rPr>
          <w:rFonts w:ascii="Garamond" w:hAnsi="Garamond"/>
          <w:sz w:val="22"/>
          <w:szCs w:val="22"/>
        </w:rPr>
        <w:t xml:space="preserve"> vybraná zařízení</w:t>
      </w:r>
      <w:r w:rsidR="007008C6" w:rsidRPr="00FB519A">
        <w:rPr>
          <w:rFonts w:ascii="Garamond" w:hAnsi="Garamond"/>
          <w:sz w:val="22"/>
          <w:szCs w:val="22"/>
        </w:rPr>
        <w:t xml:space="preserve"> </w:t>
      </w:r>
      <w:r w:rsidR="00040A9A" w:rsidRPr="00FB519A">
        <w:rPr>
          <w:rFonts w:ascii="Garamond" w:hAnsi="Garamond"/>
          <w:sz w:val="22"/>
          <w:szCs w:val="22"/>
        </w:rPr>
        <w:t>splňoval</w:t>
      </w:r>
      <w:r w:rsidR="00FB519A">
        <w:rPr>
          <w:rFonts w:ascii="Garamond" w:hAnsi="Garamond"/>
          <w:sz w:val="22"/>
          <w:szCs w:val="22"/>
        </w:rPr>
        <w:t>a</w:t>
      </w:r>
      <w:r w:rsidR="00040A9A" w:rsidRPr="00FB519A">
        <w:rPr>
          <w:rFonts w:ascii="Garamond" w:hAnsi="Garamond"/>
          <w:sz w:val="22"/>
          <w:szCs w:val="22"/>
        </w:rPr>
        <w:t xml:space="preserve"> požadavky </w:t>
      </w:r>
      <w:r w:rsidR="00FB519A">
        <w:rPr>
          <w:rFonts w:ascii="Garamond" w:hAnsi="Garamond"/>
          <w:sz w:val="22"/>
          <w:szCs w:val="22"/>
        </w:rPr>
        <w:t>na</w:t>
      </w:r>
      <w:r w:rsidR="00F96CEE" w:rsidRPr="00FB519A">
        <w:rPr>
          <w:rFonts w:ascii="Garamond" w:hAnsi="Garamond"/>
          <w:sz w:val="22"/>
          <w:szCs w:val="22"/>
        </w:rPr>
        <w:t xml:space="preserve"> certifikac</w:t>
      </w:r>
      <w:r w:rsidR="00FB519A">
        <w:rPr>
          <w:rFonts w:ascii="Garamond" w:hAnsi="Garamond"/>
          <w:sz w:val="22"/>
          <w:szCs w:val="22"/>
        </w:rPr>
        <w:t>i</w:t>
      </w:r>
      <w:r w:rsidR="00F96CEE" w:rsidRPr="00FB519A">
        <w:rPr>
          <w:rFonts w:ascii="Garamond" w:hAnsi="Garamond"/>
          <w:sz w:val="22"/>
          <w:szCs w:val="22"/>
        </w:rPr>
        <w:t xml:space="preserve"> TCO </w:t>
      </w:r>
      <w:proofErr w:type="spellStart"/>
      <w:r w:rsidR="00F96CEE" w:rsidRPr="00FB519A">
        <w:rPr>
          <w:rFonts w:ascii="Garamond" w:hAnsi="Garamond"/>
          <w:sz w:val="22"/>
          <w:szCs w:val="22"/>
        </w:rPr>
        <w:t>Certified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4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="00F96CEE" w:rsidRPr="00FB519A">
        <w:rPr>
          <w:rFonts w:ascii="Garamond" w:hAnsi="Garamond"/>
          <w:sz w:val="22"/>
          <w:szCs w:val="22"/>
        </w:rPr>
        <w:t>Energy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F96CEE" w:rsidRPr="00FB519A">
        <w:rPr>
          <w:rFonts w:ascii="Garamond" w:hAnsi="Garamond"/>
          <w:sz w:val="22"/>
          <w:szCs w:val="22"/>
        </w:rPr>
        <w:t>star</w:t>
      </w:r>
      <w:proofErr w:type="spellEnd"/>
      <w:r w:rsidR="00F96CEE" w:rsidRPr="00FB519A">
        <w:rPr>
          <w:rFonts w:ascii="Garamond" w:hAnsi="Garamond"/>
          <w:sz w:val="22"/>
          <w:szCs w:val="22"/>
        </w:rPr>
        <w:t xml:space="preserve"> (viz </w:t>
      </w:r>
      <w:hyperlink r:id="rId15" w:history="1">
        <w:r w:rsidR="00F96CEE" w:rsidRPr="00FB519A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F96CEE" w:rsidRPr="00FB519A">
        <w:rPr>
          <w:rFonts w:ascii="Garamond" w:hAnsi="Garamond"/>
          <w:sz w:val="22"/>
          <w:szCs w:val="22"/>
        </w:rPr>
        <w:t xml:space="preserve">). </w:t>
      </w:r>
    </w:p>
    <w:p w14:paraId="49E8355E" w14:textId="73324A69" w:rsidR="000F42B1" w:rsidRPr="00FB519A" w:rsidRDefault="006D551B" w:rsidP="00F81DCD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FB519A">
        <w:rPr>
          <w:rFonts w:ascii="Garamond" w:hAnsi="Garamond"/>
          <w:sz w:val="22"/>
          <w:szCs w:val="22"/>
        </w:rPr>
        <w:t xml:space="preserve">Dodavatel je povinen u vybraných zařízení (označených v příloze č. 2 Závazného návrhu smlouvy požadavkem na </w:t>
      </w:r>
      <w:r w:rsidR="00907849" w:rsidRPr="00FB519A">
        <w:rPr>
          <w:rFonts w:ascii="Garamond" w:hAnsi="Garamond"/>
          <w:sz w:val="22"/>
          <w:szCs w:val="22"/>
        </w:rPr>
        <w:t xml:space="preserve">certifikaci </w:t>
      </w:r>
      <w:r w:rsidRPr="00FB519A">
        <w:rPr>
          <w:rFonts w:ascii="Garamond" w:hAnsi="Garamond"/>
          <w:sz w:val="22"/>
          <w:szCs w:val="22"/>
        </w:rPr>
        <w:t xml:space="preserve">TCO nebo </w:t>
      </w:r>
      <w:proofErr w:type="spellStart"/>
      <w:r w:rsidRPr="00FB519A">
        <w:rPr>
          <w:rFonts w:ascii="Garamond" w:hAnsi="Garamond"/>
          <w:sz w:val="22"/>
          <w:szCs w:val="22"/>
        </w:rPr>
        <w:t>Energy</w:t>
      </w:r>
      <w:proofErr w:type="spellEnd"/>
      <w:r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Pr="00FB519A">
        <w:rPr>
          <w:rFonts w:ascii="Garamond" w:hAnsi="Garamond"/>
          <w:sz w:val="22"/>
          <w:szCs w:val="22"/>
        </w:rPr>
        <w:t>star</w:t>
      </w:r>
      <w:proofErr w:type="spellEnd"/>
      <w:r w:rsidRPr="00FB519A">
        <w:rPr>
          <w:rFonts w:ascii="Garamond" w:hAnsi="Garamond"/>
          <w:sz w:val="22"/>
          <w:szCs w:val="22"/>
        </w:rPr>
        <w:t xml:space="preserve">) </w:t>
      </w:r>
      <w:r w:rsidR="004350DA" w:rsidRPr="00FB519A">
        <w:rPr>
          <w:rFonts w:ascii="Garamond" w:hAnsi="Garamond"/>
          <w:sz w:val="22"/>
          <w:szCs w:val="22"/>
        </w:rPr>
        <w:t xml:space="preserve">doložit, že vybrané zařízení má certifikaci TCO nebo </w:t>
      </w:r>
      <w:proofErr w:type="spellStart"/>
      <w:r w:rsidR="004350DA" w:rsidRPr="00FB519A">
        <w:rPr>
          <w:rFonts w:ascii="Garamond" w:hAnsi="Garamond"/>
          <w:sz w:val="22"/>
          <w:szCs w:val="22"/>
        </w:rPr>
        <w:t>Energy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 </w:t>
      </w:r>
      <w:proofErr w:type="spellStart"/>
      <w:r w:rsidR="004350DA" w:rsidRPr="00FB519A">
        <w:rPr>
          <w:rFonts w:ascii="Garamond" w:hAnsi="Garamond"/>
          <w:sz w:val="22"/>
          <w:szCs w:val="22"/>
        </w:rPr>
        <w:t>star</w:t>
      </w:r>
      <w:proofErr w:type="spellEnd"/>
      <w:r w:rsidR="004350DA" w:rsidRPr="00FB519A">
        <w:rPr>
          <w:rFonts w:ascii="Garamond" w:hAnsi="Garamond"/>
          <w:sz w:val="22"/>
          <w:szCs w:val="22"/>
        </w:rPr>
        <w:t xml:space="preserve">. Splnění požadavku certifikace je možné prokázat </w:t>
      </w:r>
      <w:r w:rsidR="00DE1DA5">
        <w:rPr>
          <w:rFonts w:ascii="Garamond" w:hAnsi="Garamond"/>
          <w:sz w:val="22"/>
          <w:szCs w:val="22"/>
        </w:rPr>
        <w:t xml:space="preserve">zejm. </w:t>
      </w:r>
      <w:r w:rsidR="004350DA" w:rsidRPr="00FB519A">
        <w:rPr>
          <w:rFonts w:ascii="Garamond" w:hAnsi="Garamond"/>
          <w:sz w:val="22"/>
          <w:szCs w:val="22"/>
        </w:rPr>
        <w:t>uvedením přímého webového odkazu (z</w:t>
      </w:r>
      <w:r w:rsidR="00666AC5">
        <w:rPr>
          <w:rFonts w:ascii="Garamond" w:hAnsi="Garamond"/>
          <w:sz w:val="22"/>
          <w:szCs w:val="22"/>
        </w:rPr>
        <w:t xml:space="preserve"> </w:t>
      </w:r>
      <w:hyperlink r:id="rId16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="00666AC5" w:rsidRPr="00666AC5">
        <w:rPr>
          <w:rFonts w:ascii="Garamond" w:hAnsi="Garamond"/>
          <w:sz w:val="22"/>
          <w:szCs w:val="22"/>
        </w:rPr>
        <w:t xml:space="preserve"> </w:t>
      </w:r>
      <w:r w:rsidR="004350DA" w:rsidRPr="00FB519A">
        <w:rPr>
          <w:rFonts w:ascii="Garamond" w:hAnsi="Garamond"/>
          <w:sz w:val="22"/>
          <w:szCs w:val="22"/>
        </w:rPr>
        <w:t xml:space="preserve">nebo </w:t>
      </w:r>
      <w:hyperlink r:id="rId17" w:history="1">
        <w:r w:rsidR="00CD2956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4350DA" w:rsidRPr="00FB519A">
        <w:rPr>
          <w:rFonts w:ascii="Garamond" w:hAnsi="Garamond"/>
          <w:sz w:val="22"/>
          <w:szCs w:val="22"/>
        </w:rPr>
        <w:t xml:space="preserve">) na nabízené zařízení v příloze č. 2 Závazného návrhu smlouvy </w:t>
      </w:r>
      <w:r w:rsidR="00DE1DA5">
        <w:rPr>
          <w:rFonts w:ascii="Garamond" w:hAnsi="Garamond"/>
          <w:sz w:val="22"/>
          <w:szCs w:val="22"/>
        </w:rPr>
        <w:t xml:space="preserve">nebo předložením </w:t>
      </w:r>
      <w:proofErr w:type="spellStart"/>
      <w:r w:rsidR="00DE1DA5" w:rsidRPr="00EF71F8">
        <w:rPr>
          <w:rFonts w:ascii="Garamond" w:hAnsi="Garamond" w:cs="Arial"/>
          <w:sz w:val="22"/>
          <w:szCs w:val="22"/>
        </w:rPr>
        <w:t>datasheet</w:t>
      </w:r>
      <w:r w:rsidR="00DE1DA5">
        <w:rPr>
          <w:rFonts w:ascii="Garamond" w:hAnsi="Garamond" w:cs="Arial"/>
          <w:sz w:val="22"/>
          <w:szCs w:val="22"/>
        </w:rPr>
        <w:t>u</w:t>
      </w:r>
      <w:proofErr w:type="spellEnd"/>
      <w:r w:rsidR="00DE1DA5" w:rsidRPr="00EF71F8">
        <w:rPr>
          <w:rFonts w:ascii="Garamond" w:hAnsi="Garamond" w:cs="Arial"/>
          <w:sz w:val="22"/>
          <w:szCs w:val="22"/>
        </w:rPr>
        <w:t xml:space="preserve"> (katalogov</w:t>
      </w:r>
      <w:r w:rsidR="00E16B08">
        <w:rPr>
          <w:rFonts w:ascii="Garamond" w:hAnsi="Garamond" w:cs="Arial"/>
          <w:sz w:val="22"/>
          <w:szCs w:val="22"/>
        </w:rPr>
        <w:t>ého</w:t>
      </w:r>
      <w:r w:rsidR="00DE1DA5" w:rsidRPr="00EF71F8">
        <w:rPr>
          <w:rFonts w:ascii="Garamond" w:hAnsi="Garamond" w:cs="Arial"/>
          <w:sz w:val="22"/>
          <w:szCs w:val="22"/>
        </w:rPr>
        <w:t xml:space="preserve"> list</w:t>
      </w:r>
      <w:r w:rsidR="00E16B08">
        <w:rPr>
          <w:rFonts w:ascii="Garamond" w:hAnsi="Garamond" w:cs="Arial"/>
          <w:sz w:val="22"/>
          <w:szCs w:val="22"/>
        </w:rPr>
        <w:t>u</w:t>
      </w:r>
      <w:r w:rsidR="00DE1DA5" w:rsidRPr="00EF71F8">
        <w:rPr>
          <w:rFonts w:ascii="Garamond" w:hAnsi="Garamond" w:cs="Arial"/>
          <w:sz w:val="22"/>
          <w:szCs w:val="22"/>
        </w:rPr>
        <w:t xml:space="preserve">) </w:t>
      </w:r>
      <w:r w:rsidR="00DE1DA5">
        <w:rPr>
          <w:rFonts w:ascii="Garamond" w:hAnsi="Garamond" w:cs="Arial"/>
          <w:sz w:val="22"/>
          <w:szCs w:val="22"/>
        </w:rPr>
        <w:t>nabízeného zařízení</w:t>
      </w:r>
      <w:r w:rsidR="00E16B08">
        <w:rPr>
          <w:rFonts w:ascii="Garamond" w:hAnsi="Garamond" w:cs="Arial"/>
          <w:sz w:val="22"/>
          <w:szCs w:val="22"/>
        </w:rPr>
        <w:t>,</w:t>
      </w:r>
      <w:r w:rsidR="00DE1DA5">
        <w:rPr>
          <w:rFonts w:ascii="Garamond" w:hAnsi="Garamond" w:cs="Arial"/>
          <w:sz w:val="22"/>
          <w:szCs w:val="22"/>
        </w:rPr>
        <w:t xml:space="preserve"> </w:t>
      </w:r>
      <w:r w:rsidR="00E16B08">
        <w:rPr>
          <w:rFonts w:ascii="Garamond" w:hAnsi="Garamond" w:cs="Arial"/>
          <w:sz w:val="22"/>
          <w:szCs w:val="22"/>
        </w:rPr>
        <w:t xml:space="preserve">popř. jiným způsobem, vždy však </w:t>
      </w:r>
      <w:r w:rsidR="004350DA" w:rsidRPr="00FB519A">
        <w:rPr>
          <w:rFonts w:ascii="Garamond" w:hAnsi="Garamond"/>
          <w:sz w:val="22"/>
          <w:szCs w:val="22"/>
        </w:rPr>
        <w:t>tak</w:t>
      </w:r>
      <w:r w:rsidR="006E6804">
        <w:rPr>
          <w:rFonts w:ascii="Garamond" w:hAnsi="Garamond"/>
          <w:sz w:val="22"/>
          <w:szCs w:val="22"/>
        </w:rPr>
        <w:t>,</w:t>
      </w:r>
      <w:r w:rsidR="004350DA" w:rsidRPr="00FB519A">
        <w:rPr>
          <w:rFonts w:ascii="Garamond" w:hAnsi="Garamond"/>
          <w:sz w:val="22"/>
          <w:szCs w:val="22"/>
        </w:rPr>
        <w:t xml:space="preserve"> aby z</w:t>
      </w:r>
      <w:r w:rsidR="00E16B08">
        <w:rPr>
          <w:rFonts w:ascii="Garamond" w:hAnsi="Garamond"/>
          <w:sz w:val="22"/>
          <w:szCs w:val="22"/>
        </w:rPr>
        <w:t xml:space="preserve"> předložených </w:t>
      </w:r>
      <w:r w:rsidR="004350DA" w:rsidRPr="00FB519A">
        <w:rPr>
          <w:rFonts w:ascii="Garamond" w:hAnsi="Garamond"/>
          <w:sz w:val="22"/>
          <w:szCs w:val="22"/>
        </w:rPr>
        <w:t xml:space="preserve">údajů bylo </w:t>
      </w:r>
      <w:r w:rsidR="00E16B08">
        <w:rPr>
          <w:rFonts w:ascii="Garamond" w:hAnsi="Garamond"/>
          <w:sz w:val="22"/>
          <w:szCs w:val="22"/>
        </w:rPr>
        <w:t xml:space="preserve">přímo </w:t>
      </w:r>
      <w:r w:rsidR="004350DA" w:rsidRPr="00FB519A">
        <w:rPr>
          <w:rFonts w:ascii="Garamond" w:hAnsi="Garamond"/>
          <w:sz w:val="22"/>
          <w:szCs w:val="22"/>
        </w:rPr>
        <w:t>zřejmé</w:t>
      </w:r>
      <w:r w:rsidR="00E16B08">
        <w:rPr>
          <w:rFonts w:ascii="Garamond" w:hAnsi="Garamond"/>
          <w:sz w:val="22"/>
          <w:szCs w:val="22"/>
        </w:rPr>
        <w:t xml:space="preserve"> (tj. bylo přímo uvedeno)</w:t>
      </w:r>
      <w:r w:rsidR="004350DA" w:rsidRPr="00FB519A">
        <w:rPr>
          <w:rFonts w:ascii="Garamond" w:hAnsi="Garamond"/>
          <w:sz w:val="22"/>
          <w:szCs w:val="22"/>
        </w:rPr>
        <w:t>, že zařízení požadovanou certifikaci splňuje.</w:t>
      </w:r>
    </w:p>
    <w:p w14:paraId="584BD0A8" w14:textId="7BBAA192" w:rsidR="003A2A0C" w:rsidRPr="00855E67" w:rsidRDefault="00374B68" w:rsidP="006D551B">
      <w:pPr>
        <w:pStyle w:val="Odstavec"/>
        <w:numPr>
          <w:ilvl w:val="1"/>
          <w:numId w:val="34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55E67">
        <w:rPr>
          <w:rFonts w:ascii="Garamond" w:hAnsi="Garamond"/>
          <w:sz w:val="22"/>
          <w:szCs w:val="22"/>
        </w:rPr>
        <w:t>Zadavatel dále posoudil, zda je možná aplikace jiných zásad a aspektů odpovědného zadávání, když s ohledem na povahu a smysl veřejné zakázky a zejm. způsob jejího zadávání dospěl k závěru, že zohlednění jiných než výše uvedených zásad a aspektů odpovědného zadávání není namístě.</w:t>
      </w:r>
    </w:p>
    <w:p w14:paraId="0151190A" w14:textId="38E0D3B6" w:rsidR="00342F71" w:rsidRPr="004B786D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lastRenderedPageBreak/>
        <w:t>Vyhrazené změny</w:t>
      </w:r>
    </w:p>
    <w:p w14:paraId="728F4605" w14:textId="08810871" w:rsidR="00670086" w:rsidRPr="004B786D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55E67">
        <w:rPr>
          <w:rFonts w:ascii="Garamond" w:hAnsi="Garamond"/>
        </w:rPr>
        <w:t xml:space="preserve">Zadavatel si vyhrazuje právo před uzavřením Smlouvy vyloučit </w:t>
      </w:r>
      <w:r w:rsidR="008C2C2D" w:rsidRPr="00855E67">
        <w:rPr>
          <w:rFonts w:ascii="Garamond" w:hAnsi="Garamond"/>
        </w:rPr>
        <w:t xml:space="preserve">z Předmětu plnění </w:t>
      </w:r>
      <w:r w:rsidRPr="00855E67">
        <w:rPr>
          <w:rFonts w:ascii="Garamond" w:hAnsi="Garamond"/>
        </w:rPr>
        <w:t>položky</w:t>
      </w:r>
      <w:r w:rsidR="008C2C2D" w:rsidRPr="00855E67">
        <w:rPr>
          <w:rFonts w:ascii="Garamond" w:hAnsi="Garamond"/>
        </w:rPr>
        <w:t xml:space="preserve">, </w:t>
      </w:r>
      <w:r w:rsidR="002E4ED7" w:rsidRPr="00855E67">
        <w:rPr>
          <w:rFonts w:ascii="Garamond" w:hAnsi="Garamond"/>
        </w:rPr>
        <w:t xml:space="preserve">které mají být dle přílohy č. 2 </w:t>
      </w:r>
      <w:r w:rsidR="002E4ED7" w:rsidRPr="004B786D">
        <w:rPr>
          <w:rFonts w:ascii="Garamond" w:hAnsi="Garamond"/>
        </w:rPr>
        <w:t xml:space="preserve">Závazného návrhu smlouvy financovány z projektových </w:t>
      </w:r>
      <w:r w:rsidR="0015439B" w:rsidRPr="004B786D">
        <w:rPr>
          <w:rFonts w:ascii="Garamond" w:hAnsi="Garamond"/>
        </w:rPr>
        <w:t xml:space="preserve">(dotačních) </w:t>
      </w:r>
      <w:r w:rsidR="002E4ED7" w:rsidRPr="004B786D">
        <w:rPr>
          <w:rFonts w:ascii="Garamond" w:hAnsi="Garamond"/>
        </w:rPr>
        <w:t>finančních prostředků</w:t>
      </w:r>
      <w:r w:rsidR="008C2C2D" w:rsidRPr="004B786D">
        <w:rPr>
          <w:rFonts w:ascii="Garamond" w:hAnsi="Garamond"/>
        </w:rPr>
        <w:t xml:space="preserve">, nebo </w:t>
      </w:r>
      <w:r w:rsidRPr="004B786D">
        <w:rPr>
          <w:rFonts w:ascii="Garamond" w:hAnsi="Garamond"/>
        </w:rPr>
        <w:t xml:space="preserve">snížit </w:t>
      </w:r>
      <w:r w:rsidR="008C2C2D" w:rsidRPr="004B786D">
        <w:rPr>
          <w:rFonts w:ascii="Garamond" w:hAnsi="Garamond"/>
        </w:rPr>
        <w:t xml:space="preserve">požadované </w:t>
      </w:r>
      <w:r w:rsidRPr="004B786D">
        <w:rPr>
          <w:rFonts w:ascii="Garamond" w:hAnsi="Garamond"/>
        </w:rPr>
        <w:t xml:space="preserve">množství </w:t>
      </w:r>
      <w:r w:rsidR="008C2C2D" w:rsidRPr="004B786D">
        <w:rPr>
          <w:rFonts w:ascii="Garamond" w:hAnsi="Garamond"/>
        </w:rPr>
        <w:t>v takových položkách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a to výhradně v</w:t>
      </w:r>
      <w:r w:rsidR="002C7593" w:rsidRPr="004B786D">
        <w:rPr>
          <w:rFonts w:ascii="Garamond" w:hAnsi="Garamond"/>
        </w:rPr>
        <w:t> </w:t>
      </w:r>
      <w:r w:rsidR="008C2C2D" w:rsidRPr="004B786D">
        <w:rPr>
          <w:rFonts w:ascii="Garamond" w:hAnsi="Garamond"/>
        </w:rPr>
        <w:t>případě</w:t>
      </w:r>
      <w:r w:rsidR="002C7593" w:rsidRPr="004B786D">
        <w:rPr>
          <w:rFonts w:ascii="Garamond" w:hAnsi="Garamond"/>
        </w:rPr>
        <w:t>,</w:t>
      </w:r>
      <w:r w:rsidR="008C2C2D" w:rsidRPr="004B786D">
        <w:rPr>
          <w:rFonts w:ascii="Garamond" w:hAnsi="Garamond"/>
        </w:rPr>
        <w:t xml:space="preserve"> nebudou-li projektové </w:t>
      </w:r>
      <w:r w:rsidR="002C7593" w:rsidRPr="004B786D">
        <w:rPr>
          <w:rFonts w:ascii="Garamond" w:hAnsi="Garamond"/>
        </w:rPr>
        <w:t xml:space="preserve">(dotační) </w:t>
      </w:r>
      <w:r w:rsidR="008C2C2D" w:rsidRPr="004B786D">
        <w:rPr>
          <w:rFonts w:ascii="Garamond" w:hAnsi="Garamond"/>
        </w:rPr>
        <w:t>finanční prostředky poskytnuty, nebo bude-li krácen jejich rozsah</w:t>
      </w:r>
      <w:r w:rsidRPr="004B786D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4B786D">
        <w:rPr>
          <w:rFonts w:ascii="Garamond" w:hAnsi="Garamond"/>
        </w:rPr>
        <w:t>z</w:t>
      </w:r>
      <w:r w:rsidRPr="004B786D">
        <w:rPr>
          <w:rFonts w:ascii="Garamond" w:hAnsi="Garamond"/>
        </w:rPr>
        <w:t>adavateli.</w:t>
      </w:r>
    </w:p>
    <w:p w14:paraId="7C603A7C" w14:textId="12C3F5B5" w:rsidR="003A2A0C" w:rsidRPr="004B786D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 xml:space="preserve">Jiné požadavky </w:t>
      </w:r>
      <w:r w:rsidR="00004FBB" w:rsidRPr="004B786D">
        <w:rPr>
          <w:rFonts w:ascii="Garamond" w:hAnsi="Garamond"/>
          <w:sz w:val="22"/>
          <w:szCs w:val="22"/>
        </w:rPr>
        <w:t>či podmínky zadávání (specifické k danému D</w:t>
      </w:r>
      <w:r w:rsidRPr="004B786D">
        <w:rPr>
          <w:rFonts w:ascii="Garamond" w:hAnsi="Garamond"/>
          <w:sz w:val="22"/>
          <w:szCs w:val="22"/>
        </w:rPr>
        <w:t>NS</w:t>
      </w:r>
      <w:r w:rsidR="00004FBB" w:rsidRPr="004B786D">
        <w:rPr>
          <w:rFonts w:ascii="Garamond" w:hAnsi="Garamond"/>
          <w:sz w:val="22"/>
          <w:szCs w:val="22"/>
        </w:rPr>
        <w:t>)</w:t>
      </w:r>
    </w:p>
    <w:p w14:paraId="5DFAD038" w14:textId="182551C2" w:rsidR="003D52BD" w:rsidRPr="00DA33C7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F71F8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EF71F8">
        <w:rPr>
          <w:rFonts w:ascii="Garamond" w:hAnsi="Garamond" w:cs="Arial"/>
          <w:sz w:val="22"/>
          <w:szCs w:val="22"/>
        </w:rPr>
        <w:t>doplněn</w:t>
      </w:r>
      <w:r w:rsidRPr="00EF71F8">
        <w:rPr>
          <w:rFonts w:ascii="Garamond" w:hAnsi="Garamond" w:cs="Arial"/>
          <w:sz w:val="22"/>
          <w:szCs w:val="22"/>
        </w:rPr>
        <w:t>a</w:t>
      </w:r>
      <w:r w:rsidR="003D52BD" w:rsidRPr="00EF71F8">
        <w:rPr>
          <w:rFonts w:ascii="Garamond" w:hAnsi="Garamond" w:cs="Arial"/>
          <w:sz w:val="22"/>
          <w:szCs w:val="22"/>
        </w:rPr>
        <w:t xml:space="preserve"> i o </w:t>
      </w:r>
      <w:proofErr w:type="spellStart"/>
      <w:r w:rsidR="003D52BD" w:rsidRPr="00EF71F8">
        <w:rPr>
          <w:rFonts w:ascii="Garamond" w:hAnsi="Garamond" w:cs="Arial"/>
          <w:sz w:val="22"/>
          <w:szCs w:val="22"/>
        </w:rPr>
        <w:t>datasheet</w:t>
      </w:r>
      <w:proofErr w:type="spellEnd"/>
      <w:r w:rsidR="003D52BD" w:rsidRPr="00EF71F8">
        <w:rPr>
          <w:rFonts w:ascii="Garamond" w:hAnsi="Garamond" w:cs="Arial"/>
          <w:sz w:val="22"/>
          <w:szCs w:val="22"/>
        </w:rPr>
        <w:t xml:space="preserve"> (katalogový list) </w:t>
      </w:r>
      <w:r w:rsidRPr="00EF71F8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Pr="004B786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4B786D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4B786D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4B786D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4B786D">
        <w:rPr>
          <w:rFonts w:ascii="Garamond" w:hAnsi="Garamond" w:cs="Arial"/>
          <w:bCs/>
          <w:sz w:val="22"/>
          <w:szCs w:val="22"/>
        </w:rPr>
        <w:t>Závazný n</w:t>
      </w:r>
      <w:r w:rsidRPr="004B786D">
        <w:rPr>
          <w:rFonts w:ascii="Garamond" w:hAnsi="Garamond" w:cs="Arial"/>
          <w:sz w:val="22"/>
          <w:szCs w:val="22"/>
        </w:rPr>
        <w:t xml:space="preserve">ávrh smlouvy </w:t>
      </w:r>
      <w:r w:rsidR="00B25E4B" w:rsidRPr="004B786D">
        <w:rPr>
          <w:rFonts w:ascii="Garamond" w:hAnsi="Garamond" w:cs="Arial"/>
          <w:sz w:val="22"/>
          <w:szCs w:val="22"/>
        </w:rPr>
        <w:t>vč. příloh</w:t>
      </w:r>
    </w:p>
    <w:p w14:paraId="5E342624" w14:textId="3E84A0BA" w:rsidR="002E620E" w:rsidRPr="00EB6175" w:rsidRDefault="002E620E" w:rsidP="002E620E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4B786D">
        <w:rPr>
          <w:rFonts w:ascii="Garamond" w:hAnsi="Garamond" w:cs="Arial"/>
          <w:bCs/>
          <w:sz w:val="22"/>
          <w:szCs w:val="22"/>
        </w:rPr>
        <w:t xml:space="preserve">Příloha č. 2 – </w:t>
      </w:r>
      <w:r w:rsidRPr="004B786D">
        <w:rPr>
          <w:rFonts w:ascii="Garamond" w:hAnsi="Garamond" w:cs="Arial"/>
          <w:sz w:val="22"/>
          <w:szCs w:val="22"/>
        </w:rPr>
        <w:t>Náklady životního cyklu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8874E2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D74A80" w16cid:durableId="23FD9328"/>
  <w16cid:commentId w16cid:paraId="726AB663" w16cid:durableId="23FD94F5"/>
  <w16cid:commentId w16cid:paraId="75800BFF" w16cid:durableId="23FD9329"/>
  <w16cid:commentId w16cid:paraId="4F995AD6" w16cid:durableId="23FD95D7"/>
  <w16cid:commentId w16cid:paraId="6C7ED268" w16cid:durableId="23FD932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54B07C" w14:textId="77777777" w:rsidR="00E53038" w:rsidRDefault="00E53038" w:rsidP="00795AAC">
      <w:r>
        <w:separator/>
      </w:r>
    </w:p>
  </w:endnote>
  <w:endnote w:type="continuationSeparator" w:id="0">
    <w:p w14:paraId="32AF83E6" w14:textId="77777777" w:rsidR="00E53038" w:rsidRDefault="00E53038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66C0AC3E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0757E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0757E">
      <w:rPr>
        <w:rFonts w:ascii="Garamond" w:eastAsia="Arial" w:hAnsi="Garamond" w:cs="Arial"/>
        <w:noProof/>
        <w:sz w:val="16"/>
        <w:szCs w:val="16"/>
      </w:rPr>
      <w:t>6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1D9FCC" w14:textId="77777777" w:rsidR="00E53038" w:rsidRDefault="00E53038" w:rsidP="00795AAC">
      <w:r>
        <w:separator/>
      </w:r>
    </w:p>
  </w:footnote>
  <w:footnote w:type="continuationSeparator" w:id="0">
    <w:p w14:paraId="312E239D" w14:textId="77777777" w:rsidR="00E53038" w:rsidRDefault="00E53038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C34E0B"/>
    <w:multiLevelType w:val="hybridMultilevel"/>
    <w:tmpl w:val="8BF6EA8C"/>
    <w:lvl w:ilvl="0" w:tplc="CCF0A35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8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9">
    <w:nsid w:val="07A02846"/>
    <w:multiLevelType w:val="multilevel"/>
    <w:tmpl w:val="85DA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099D6C63"/>
    <w:multiLevelType w:val="hybridMultilevel"/>
    <w:tmpl w:val="BC7801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3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6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7">
    <w:nsid w:val="36911063"/>
    <w:multiLevelType w:val="hybridMultilevel"/>
    <w:tmpl w:val="D3AC0E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1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>
    <w:nsid w:val="4677787B"/>
    <w:multiLevelType w:val="multilevel"/>
    <w:tmpl w:val="3FF06FD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6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>
    <w:nsid w:val="4B6D644A"/>
    <w:multiLevelType w:val="multilevel"/>
    <w:tmpl w:val="66B0CEC2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2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4">
    <w:nsid w:val="67F85C03"/>
    <w:multiLevelType w:val="hybridMultilevel"/>
    <w:tmpl w:val="AE741174"/>
    <w:lvl w:ilvl="0" w:tplc="56E2944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7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9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9"/>
  </w:num>
  <w:num w:numId="2">
    <w:abstractNumId w:val="22"/>
  </w:num>
  <w:num w:numId="3">
    <w:abstractNumId w:val="43"/>
  </w:num>
  <w:num w:numId="4">
    <w:abstractNumId w:val="15"/>
  </w:num>
  <w:num w:numId="5">
    <w:abstractNumId w:val="48"/>
  </w:num>
  <w:num w:numId="6">
    <w:abstractNumId w:val="42"/>
  </w:num>
  <w:num w:numId="7">
    <w:abstractNumId w:val="46"/>
  </w:num>
  <w:num w:numId="8">
    <w:abstractNumId w:val="30"/>
  </w:num>
  <w:num w:numId="9">
    <w:abstractNumId w:val="29"/>
  </w:num>
  <w:num w:numId="10">
    <w:abstractNumId w:val="47"/>
  </w:num>
  <w:num w:numId="11">
    <w:abstractNumId w:val="45"/>
  </w:num>
  <w:num w:numId="12">
    <w:abstractNumId w:val="40"/>
  </w:num>
  <w:num w:numId="13">
    <w:abstractNumId w:val="21"/>
  </w:num>
  <w:num w:numId="14">
    <w:abstractNumId w:val="38"/>
  </w:num>
  <w:num w:numId="15">
    <w:abstractNumId w:val="26"/>
  </w:num>
  <w:num w:numId="16">
    <w:abstractNumId w:val="28"/>
  </w:num>
  <w:num w:numId="17">
    <w:abstractNumId w:val="17"/>
  </w:num>
  <w:num w:numId="18">
    <w:abstractNumId w:val="36"/>
  </w:num>
  <w:num w:numId="19">
    <w:abstractNumId w:val="33"/>
  </w:num>
  <w:num w:numId="20">
    <w:abstractNumId w:val="31"/>
  </w:num>
  <w:num w:numId="21">
    <w:abstractNumId w:val="35"/>
  </w:num>
  <w:num w:numId="22">
    <w:abstractNumId w:val="24"/>
  </w:num>
  <w:num w:numId="23">
    <w:abstractNumId w:val="23"/>
  </w:num>
  <w:num w:numId="24">
    <w:abstractNumId w:val="49"/>
  </w:num>
  <w:num w:numId="25">
    <w:abstractNumId w:val="25"/>
  </w:num>
  <w:num w:numId="26">
    <w:abstractNumId w:val="32"/>
  </w:num>
  <w:num w:numId="27">
    <w:abstractNumId w:val="34"/>
  </w:num>
  <w:num w:numId="28">
    <w:abstractNumId w:val="18"/>
  </w:num>
  <w:num w:numId="29">
    <w:abstractNumId w:val="41"/>
  </w:num>
  <w:num w:numId="30">
    <w:abstractNumId w:val="27"/>
  </w:num>
  <w:num w:numId="31">
    <w:abstractNumId w:val="20"/>
  </w:num>
  <w:num w:numId="32">
    <w:abstractNumId w:val="16"/>
  </w:num>
  <w:num w:numId="33">
    <w:abstractNumId w:val="19"/>
  </w:num>
  <w:num w:numId="34">
    <w:abstractNumId w:val="37"/>
  </w:num>
  <w:num w:numId="35">
    <w:abstractNumId w:val="4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0196"/>
    <w:rsid w:val="00014F34"/>
    <w:rsid w:val="0001621D"/>
    <w:rsid w:val="00024356"/>
    <w:rsid w:val="00025D2F"/>
    <w:rsid w:val="0003184C"/>
    <w:rsid w:val="000328BB"/>
    <w:rsid w:val="00035AA2"/>
    <w:rsid w:val="0003677F"/>
    <w:rsid w:val="00037445"/>
    <w:rsid w:val="00040A9A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875B0"/>
    <w:rsid w:val="000909A0"/>
    <w:rsid w:val="00095C05"/>
    <w:rsid w:val="00095E03"/>
    <w:rsid w:val="000A0FCB"/>
    <w:rsid w:val="000A4564"/>
    <w:rsid w:val="000A5773"/>
    <w:rsid w:val="000A5E08"/>
    <w:rsid w:val="000A6B75"/>
    <w:rsid w:val="000B5522"/>
    <w:rsid w:val="000B6366"/>
    <w:rsid w:val="000C184B"/>
    <w:rsid w:val="000C78C1"/>
    <w:rsid w:val="000D05C8"/>
    <w:rsid w:val="000D7326"/>
    <w:rsid w:val="000E055D"/>
    <w:rsid w:val="000E3AF7"/>
    <w:rsid w:val="000E3DE6"/>
    <w:rsid w:val="000E406C"/>
    <w:rsid w:val="000E4232"/>
    <w:rsid w:val="000E7264"/>
    <w:rsid w:val="000F27AB"/>
    <w:rsid w:val="000F34D8"/>
    <w:rsid w:val="000F3C8E"/>
    <w:rsid w:val="000F42B1"/>
    <w:rsid w:val="000F7BD7"/>
    <w:rsid w:val="001029D7"/>
    <w:rsid w:val="0010541F"/>
    <w:rsid w:val="001129C8"/>
    <w:rsid w:val="001142E9"/>
    <w:rsid w:val="00121FD1"/>
    <w:rsid w:val="00127368"/>
    <w:rsid w:val="00134601"/>
    <w:rsid w:val="0013527E"/>
    <w:rsid w:val="00136141"/>
    <w:rsid w:val="00142F3D"/>
    <w:rsid w:val="0015056F"/>
    <w:rsid w:val="00150867"/>
    <w:rsid w:val="00151B73"/>
    <w:rsid w:val="0015439B"/>
    <w:rsid w:val="00155D07"/>
    <w:rsid w:val="001616D5"/>
    <w:rsid w:val="00161A09"/>
    <w:rsid w:val="00161C21"/>
    <w:rsid w:val="00166CC4"/>
    <w:rsid w:val="00167A1C"/>
    <w:rsid w:val="00170161"/>
    <w:rsid w:val="001718A9"/>
    <w:rsid w:val="001746CD"/>
    <w:rsid w:val="001749B5"/>
    <w:rsid w:val="00174EB7"/>
    <w:rsid w:val="00175953"/>
    <w:rsid w:val="00185D65"/>
    <w:rsid w:val="00185EFB"/>
    <w:rsid w:val="0018745F"/>
    <w:rsid w:val="001905EC"/>
    <w:rsid w:val="001975E8"/>
    <w:rsid w:val="001A30F6"/>
    <w:rsid w:val="001A3405"/>
    <w:rsid w:val="001A5C42"/>
    <w:rsid w:val="001B35AB"/>
    <w:rsid w:val="001B4B7A"/>
    <w:rsid w:val="001B557B"/>
    <w:rsid w:val="001C4ABC"/>
    <w:rsid w:val="001C749C"/>
    <w:rsid w:val="001D2457"/>
    <w:rsid w:val="001E0251"/>
    <w:rsid w:val="001E18FD"/>
    <w:rsid w:val="001E4E72"/>
    <w:rsid w:val="001E73C9"/>
    <w:rsid w:val="001F3C6E"/>
    <w:rsid w:val="001F6DDB"/>
    <w:rsid w:val="001F7CD5"/>
    <w:rsid w:val="002012BB"/>
    <w:rsid w:val="00203431"/>
    <w:rsid w:val="00203B39"/>
    <w:rsid w:val="00211A3C"/>
    <w:rsid w:val="00217849"/>
    <w:rsid w:val="00217B16"/>
    <w:rsid w:val="00223F91"/>
    <w:rsid w:val="0022713A"/>
    <w:rsid w:val="00230A5B"/>
    <w:rsid w:val="00240E02"/>
    <w:rsid w:val="00243341"/>
    <w:rsid w:val="002453DE"/>
    <w:rsid w:val="00245425"/>
    <w:rsid w:val="002504B1"/>
    <w:rsid w:val="002514B5"/>
    <w:rsid w:val="00252FF6"/>
    <w:rsid w:val="0025409E"/>
    <w:rsid w:val="00256E97"/>
    <w:rsid w:val="00257386"/>
    <w:rsid w:val="00270B61"/>
    <w:rsid w:val="00272068"/>
    <w:rsid w:val="002725FC"/>
    <w:rsid w:val="00274498"/>
    <w:rsid w:val="00281D4A"/>
    <w:rsid w:val="002865E4"/>
    <w:rsid w:val="00291C4B"/>
    <w:rsid w:val="00295C60"/>
    <w:rsid w:val="002B4A7E"/>
    <w:rsid w:val="002B59B9"/>
    <w:rsid w:val="002C20C6"/>
    <w:rsid w:val="002C475A"/>
    <w:rsid w:val="002C7593"/>
    <w:rsid w:val="002D4FC4"/>
    <w:rsid w:val="002D62A7"/>
    <w:rsid w:val="002E188D"/>
    <w:rsid w:val="002E3083"/>
    <w:rsid w:val="002E4228"/>
    <w:rsid w:val="002E4266"/>
    <w:rsid w:val="002E4432"/>
    <w:rsid w:val="002E4ED7"/>
    <w:rsid w:val="002E4EFD"/>
    <w:rsid w:val="002E620E"/>
    <w:rsid w:val="002F251A"/>
    <w:rsid w:val="002F419F"/>
    <w:rsid w:val="002F633D"/>
    <w:rsid w:val="00301F48"/>
    <w:rsid w:val="00305BB0"/>
    <w:rsid w:val="003063D6"/>
    <w:rsid w:val="0031024E"/>
    <w:rsid w:val="00311988"/>
    <w:rsid w:val="003160AA"/>
    <w:rsid w:val="003166D1"/>
    <w:rsid w:val="003171FC"/>
    <w:rsid w:val="00321881"/>
    <w:rsid w:val="003222D9"/>
    <w:rsid w:val="0032400A"/>
    <w:rsid w:val="00324905"/>
    <w:rsid w:val="00331F6E"/>
    <w:rsid w:val="003419D2"/>
    <w:rsid w:val="00342F71"/>
    <w:rsid w:val="00343328"/>
    <w:rsid w:val="003504A0"/>
    <w:rsid w:val="0035416B"/>
    <w:rsid w:val="00356341"/>
    <w:rsid w:val="00357688"/>
    <w:rsid w:val="0036735F"/>
    <w:rsid w:val="00374B68"/>
    <w:rsid w:val="00380881"/>
    <w:rsid w:val="00387043"/>
    <w:rsid w:val="00396BED"/>
    <w:rsid w:val="003A2A0C"/>
    <w:rsid w:val="003A4BA0"/>
    <w:rsid w:val="003B06D8"/>
    <w:rsid w:val="003B2A6D"/>
    <w:rsid w:val="003B36F7"/>
    <w:rsid w:val="003B4D43"/>
    <w:rsid w:val="003C1FD6"/>
    <w:rsid w:val="003D116A"/>
    <w:rsid w:val="003D43B7"/>
    <w:rsid w:val="003D4537"/>
    <w:rsid w:val="003D52BD"/>
    <w:rsid w:val="003E3643"/>
    <w:rsid w:val="003E567A"/>
    <w:rsid w:val="003F580F"/>
    <w:rsid w:val="003F767D"/>
    <w:rsid w:val="003F7BCD"/>
    <w:rsid w:val="004026E8"/>
    <w:rsid w:val="00405EC8"/>
    <w:rsid w:val="00406F62"/>
    <w:rsid w:val="00412ACE"/>
    <w:rsid w:val="00425FD2"/>
    <w:rsid w:val="004350DA"/>
    <w:rsid w:val="004376D6"/>
    <w:rsid w:val="004400E1"/>
    <w:rsid w:val="004445D4"/>
    <w:rsid w:val="00450C4A"/>
    <w:rsid w:val="004575D2"/>
    <w:rsid w:val="004576B0"/>
    <w:rsid w:val="00475615"/>
    <w:rsid w:val="00476A95"/>
    <w:rsid w:val="0048090C"/>
    <w:rsid w:val="00481F8F"/>
    <w:rsid w:val="00485D97"/>
    <w:rsid w:val="00486215"/>
    <w:rsid w:val="004875A5"/>
    <w:rsid w:val="00487ABB"/>
    <w:rsid w:val="00490549"/>
    <w:rsid w:val="00495F5C"/>
    <w:rsid w:val="00497D38"/>
    <w:rsid w:val="004B06FE"/>
    <w:rsid w:val="004B5460"/>
    <w:rsid w:val="004B68DB"/>
    <w:rsid w:val="004B779A"/>
    <w:rsid w:val="004B786D"/>
    <w:rsid w:val="004D005B"/>
    <w:rsid w:val="004D1497"/>
    <w:rsid w:val="004D1A2F"/>
    <w:rsid w:val="004D64CE"/>
    <w:rsid w:val="004D7A5E"/>
    <w:rsid w:val="004E4A98"/>
    <w:rsid w:val="004F0141"/>
    <w:rsid w:val="004F0DD1"/>
    <w:rsid w:val="004F13D4"/>
    <w:rsid w:val="004F45E8"/>
    <w:rsid w:val="00502CCA"/>
    <w:rsid w:val="0050547A"/>
    <w:rsid w:val="005128CE"/>
    <w:rsid w:val="00513538"/>
    <w:rsid w:val="00513847"/>
    <w:rsid w:val="00515A97"/>
    <w:rsid w:val="0051700E"/>
    <w:rsid w:val="00520A77"/>
    <w:rsid w:val="00524149"/>
    <w:rsid w:val="0052419E"/>
    <w:rsid w:val="00526ED6"/>
    <w:rsid w:val="005301E6"/>
    <w:rsid w:val="00541CF2"/>
    <w:rsid w:val="0055137A"/>
    <w:rsid w:val="00552A18"/>
    <w:rsid w:val="00555172"/>
    <w:rsid w:val="00555BB8"/>
    <w:rsid w:val="00565AB9"/>
    <w:rsid w:val="00567F15"/>
    <w:rsid w:val="00571557"/>
    <w:rsid w:val="00587F7D"/>
    <w:rsid w:val="0059057F"/>
    <w:rsid w:val="00592FF9"/>
    <w:rsid w:val="005976AB"/>
    <w:rsid w:val="005A1F74"/>
    <w:rsid w:val="005A575C"/>
    <w:rsid w:val="005A6687"/>
    <w:rsid w:val="005B2347"/>
    <w:rsid w:val="005C01F9"/>
    <w:rsid w:val="005D5B8C"/>
    <w:rsid w:val="005D6CEE"/>
    <w:rsid w:val="005E1AA8"/>
    <w:rsid w:val="005E3B75"/>
    <w:rsid w:val="005E599C"/>
    <w:rsid w:val="005F066A"/>
    <w:rsid w:val="005F32B6"/>
    <w:rsid w:val="006001E1"/>
    <w:rsid w:val="006078BA"/>
    <w:rsid w:val="006135F9"/>
    <w:rsid w:val="00617021"/>
    <w:rsid w:val="0063063D"/>
    <w:rsid w:val="0063637A"/>
    <w:rsid w:val="006374D6"/>
    <w:rsid w:val="00641634"/>
    <w:rsid w:val="0064432C"/>
    <w:rsid w:val="00646EF9"/>
    <w:rsid w:val="006479AD"/>
    <w:rsid w:val="006504FE"/>
    <w:rsid w:val="00650FC7"/>
    <w:rsid w:val="00653C27"/>
    <w:rsid w:val="006579BB"/>
    <w:rsid w:val="006619C8"/>
    <w:rsid w:val="00666AC5"/>
    <w:rsid w:val="0066702F"/>
    <w:rsid w:val="00670086"/>
    <w:rsid w:val="00671E84"/>
    <w:rsid w:val="00675754"/>
    <w:rsid w:val="00677048"/>
    <w:rsid w:val="00681A1B"/>
    <w:rsid w:val="006850A6"/>
    <w:rsid w:val="00691D3D"/>
    <w:rsid w:val="00694F81"/>
    <w:rsid w:val="0069594D"/>
    <w:rsid w:val="006A0635"/>
    <w:rsid w:val="006A103B"/>
    <w:rsid w:val="006A109C"/>
    <w:rsid w:val="006A2162"/>
    <w:rsid w:val="006A4CCB"/>
    <w:rsid w:val="006B298F"/>
    <w:rsid w:val="006B5670"/>
    <w:rsid w:val="006C4DD5"/>
    <w:rsid w:val="006C69C1"/>
    <w:rsid w:val="006D0C83"/>
    <w:rsid w:val="006D14F5"/>
    <w:rsid w:val="006D38B1"/>
    <w:rsid w:val="006D427F"/>
    <w:rsid w:val="006D551B"/>
    <w:rsid w:val="006D6F86"/>
    <w:rsid w:val="006E6804"/>
    <w:rsid w:val="006F7426"/>
    <w:rsid w:val="007008C6"/>
    <w:rsid w:val="0070545A"/>
    <w:rsid w:val="00705DC8"/>
    <w:rsid w:val="0070727F"/>
    <w:rsid w:val="0072046A"/>
    <w:rsid w:val="00722B4E"/>
    <w:rsid w:val="00730B83"/>
    <w:rsid w:val="00735FBF"/>
    <w:rsid w:val="0075074E"/>
    <w:rsid w:val="00754953"/>
    <w:rsid w:val="0075696A"/>
    <w:rsid w:val="00757EB6"/>
    <w:rsid w:val="00757F96"/>
    <w:rsid w:val="00763198"/>
    <w:rsid w:val="0076326F"/>
    <w:rsid w:val="00763856"/>
    <w:rsid w:val="00763935"/>
    <w:rsid w:val="00767A19"/>
    <w:rsid w:val="00780026"/>
    <w:rsid w:val="007919B3"/>
    <w:rsid w:val="00792068"/>
    <w:rsid w:val="00795AAC"/>
    <w:rsid w:val="007A5DDA"/>
    <w:rsid w:val="007B02AC"/>
    <w:rsid w:val="007B40A8"/>
    <w:rsid w:val="007C04E9"/>
    <w:rsid w:val="007C5244"/>
    <w:rsid w:val="007D0719"/>
    <w:rsid w:val="007D473B"/>
    <w:rsid w:val="007D6BD2"/>
    <w:rsid w:val="007D7BDF"/>
    <w:rsid w:val="007E4057"/>
    <w:rsid w:val="007F0CD0"/>
    <w:rsid w:val="008009FE"/>
    <w:rsid w:val="00800FB4"/>
    <w:rsid w:val="00807007"/>
    <w:rsid w:val="00817096"/>
    <w:rsid w:val="00817CB3"/>
    <w:rsid w:val="00821DD0"/>
    <w:rsid w:val="00822D46"/>
    <w:rsid w:val="00823309"/>
    <w:rsid w:val="008252D0"/>
    <w:rsid w:val="0082680D"/>
    <w:rsid w:val="0083307C"/>
    <w:rsid w:val="00841F0D"/>
    <w:rsid w:val="00843A1D"/>
    <w:rsid w:val="00854B10"/>
    <w:rsid w:val="00855B92"/>
    <w:rsid w:val="00855E67"/>
    <w:rsid w:val="00857883"/>
    <w:rsid w:val="00867441"/>
    <w:rsid w:val="00867FAF"/>
    <w:rsid w:val="008712B7"/>
    <w:rsid w:val="00871814"/>
    <w:rsid w:val="008765A4"/>
    <w:rsid w:val="0088554A"/>
    <w:rsid w:val="008874E2"/>
    <w:rsid w:val="00893EAD"/>
    <w:rsid w:val="00895F43"/>
    <w:rsid w:val="008A08E3"/>
    <w:rsid w:val="008A20E5"/>
    <w:rsid w:val="008A6DE7"/>
    <w:rsid w:val="008A6E01"/>
    <w:rsid w:val="008B025D"/>
    <w:rsid w:val="008B62DD"/>
    <w:rsid w:val="008B741E"/>
    <w:rsid w:val="008B78D1"/>
    <w:rsid w:val="008C2C2D"/>
    <w:rsid w:val="008D13AA"/>
    <w:rsid w:val="008D1DB2"/>
    <w:rsid w:val="008D2B9F"/>
    <w:rsid w:val="008D5DAA"/>
    <w:rsid w:val="008E0D1D"/>
    <w:rsid w:val="008E157B"/>
    <w:rsid w:val="008E4A71"/>
    <w:rsid w:val="008E4AAB"/>
    <w:rsid w:val="008E694C"/>
    <w:rsid w:val="008F24EC"/>
    <w:rsid w:val="008F3D91"/>
    <w:rsid w:val="00906306"/>
    <w:rsid w:val="00907849"/>
    <w:rsid w:val="0092241D"/>
    <w:rsid w:val="00923F89"/>
    <w:rsid w:val="00924ABD"/>
    <w:rsid w:val="00925A65"/>
    <w:rsid w:val="00931CC1"/>
    <w:rsid w:val="00935123"/>
    <w:rsid w:val="009375E4"/>
    <w:rsid w:val="00942A6B"/>
    <w:rsid w:val="009431F2"/>
    <w:rsid w:val="00945C56"/>
    <w:rsid w:val="0094603C"/>
    <w:rsid w:val="00946EBD"/>
    <w:rsid w:val="009508DE"/>
    <w:rsid w:val="009526BD"/>
    <w:rsid w:val="009537A4"/>
    <w:rsid w:val="00956A0A"/>
    <w:rsid w:val="00956D28"/>
    <w:rsid w:val="00960ADE"/>
    <w:rsid w:val="00961B2D"/>
    <w:rsid w:val="00966008"/>
    <w:rsid w:val="009731AC"/>
    <w:rsid w:val="00973532"/>
    <w:rsid w:val="00982E28"/>
    <w:rsid w:val="00986118"/>
    <w:rsid w:val="009901A5"/>
    <w:rsid w:val="00994EC1"/>
    <w:rsid w:val="00996939"/>
    <w:rsid w:val="00996F18"/>
    <w:rsid w:val="009A09C9"/>
    <w:rsid w:val="009A3D78"/>
    <w:rsid w:val="009A4E90"/>
    <w:rsid w:val="009A5FD9"/>
    <w:rsid w:val="009A6752"/>
    <w:rsid w:val="009A6759"/>
    <w:rsid w:val="009A6DB1"/>
    <w:rsid w:val="009A7605"/>
    <w:rsid w:val="009B6EFD"/>
    <w:rsid w:val="009C5EB8"/>
    <w:rsid w:val="009D192E"/>
    <w:rsid w:val="009D41CD"/>
    <w:rsid w:val="009E3772"/>
    <w:rsid w:val="009E4F23"/>
    <w:rsid w:val="009F255A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B4C"/>
    <w:rsid w:val="00A25931"/>
    <w:rsid w:val="00A26943"/>
    <w:rsid w:val="00A3044E"/>
    <w:rsid w:val="00A30E5C"/>
    <w:rsid w:val="00A3112E"/>
    <w:rsid w:val="00A436C9"/>
    <w:rsid w:val="00A467E8"/>
    <w:rsid w:val="00A51190"/>
    <w:rsid w:val="00A60E80"/>
    <w:rsid w:val="00A6168F"/>
    <w:rsid w:val="00A6419C"/>
    <w:rsid w:val="00A66D1E"/>
    <w:rsid w:val="00A67B87"/>
    <w:rsid w:val="00A7196F"/>
    <w:rsid w:val="00A77624"/>
    <w:rsid w:val="00A81CAB"/>
    <w:rsid w:val="00A82F84"/>
    <w:rsid w:val="00A8765D"/>
    <w:rsid w:val="00A90797"/>
    <w:rsid w:val="00AA3B62"/>
    <w:rsid w:val="00AA7E60"/>
    <w:rsid w:val="00AB389D"/>
    <w:rsid w:val="00AB61F5"/>
    <w:rsid w:val="00AC0F19"/>
    <w:rsid w:val="00AC487C"/>
    <w:rsid w:val="00AC5408"/>
    <w:rsid w:val="00AC56B9"/>
    <w:rsid w:val="00AD0A97"/>
    <w:rsid w:val="00AD69FB"/>
    <w:rsid w:val="00AE431B"/>
    <w:rsid w:val="00AE5B0B"/>
    <w:rsid w:val="00AE67B7"/>
    <w:rsid w:val="00AE6DAB"/>
    <w:rsid w:val="00AF315D"/>
    <w:rsid w:val="00AF396E"/>
    <w:rsid w:val="00B00647"/>
    <w:rsid w:val="00B02193"/>
    <w:rsid w:val="00B12B58"/>
    <w:rsid w:val="00B25E4B"/>
    <w:rsid w:val="00B31681"/>
    <w:rsid w:val="00B35FCD"/>
    <w:rsid w:val="00B4258F"/>
    <w:rsid w:val="00B42C1B"/>
    <w:rsid w:val="00B42FD5"/>
    <w:rsid w:val="00B45F57"/>
    <w:rsid w:val="00B47B96"/>
    <w:rsid w:val="00B507B9"/>
    <w:rsid w:val="00B75A72"/>
    <w:rsid w:val="00B8157D"/>
    <w:rsid w:val="00B85F53"/>
    <w:rsid w:val="00B90652"/>
    <w:rsid w:val="00B92754"/>
    <w:rsid w:val="00B951EC"/>
    <w:rsid w:val="00BA2E0E"/>
    <w:rsid w:val="00BB33E6"/>
    <w:rsid w:val="00BB35D5"/>
    <w:rsid w:val="00BB6C3E"/>
    <w:rsid w:val="00BB6C44"/>
    <w:rsid w:val="00BC094B"/>
    <w:rsid w:val="00BC1D73"/>
    <w:rsid w:val="00BC4C17"/>
    <w:rsid w:val="00BD356F"/>
    <w:rsid w:val="00BD3729"/>
    <w:rsid w:val="00BE05AE"/>
    <w:rsid w:val="00BE0E20"/>
    <w:rsid w:val="00BE25AE"/>
    <w:rsid w:val="00BF071C"/>
    <w:rsid w:val="00BF1010"/>
    <w:rsid w:val="00C03A55"/>
    <w:rsid w:val="00C21F2A"/>
    <w:rsid w:val="00C232BE"/>
    <w:rsid w:val="00C27316"/>
    <w:rsid w:val="00C310DC"/>
    <w:rsid w:val="00C31F1D"/>
    <w:rsid w:val="00C45272"/>
    <w:rsid w:val="00C529A3"/>
    <w:rsid w:val="00C633E2"/>
    <w:rsid w:val="00C667B7"/>
    <w:rsid w:val="00C8440A"/>
    <w:rsid w:val="00C84745"/>
    <w:rsid w:val="00C84E99"/>
    <w:rsid w:val="00C84FFC"/>
    <w:rsid w:val="00C858D6"/>
    <w:rsid w:val="00C861A5"/>
    <w:rsid w:val="00C87F88"/>
    <w:rsid w:val="00C934D2"/>
    <w:rsid w:val="00C9450B"/>
    <w:rsid w:val="00C95D48"/>
    <w:rsid w:val="00C964FF"/>
    <w:rsid w:val="00CA4653"/>
    <w:rsid w:val="00CA5C46"/>
    <w:rsid w:val="00CB3672"/>
    <w:rsid w:val="00CB60D0"/>
    <w:rsid w:val="00CB7D25"/>
    <w:rsid w:val="00CC2565"/>
    <w:rsid w:val="00CC4595"/>
    <w:rsid w:val="00CC5395"/>
    <w:rsid w:val="00CD2956"/>
    <w:rsid w:val="00CD3643"/>
    <w:rsid w:val="00CD7341"/>
    <w:rsid w:val="00CE0C1A"/>
    <w:rsid w:val="00CE7564"/>
    <w:rsid w:val="00CF03B9"/>
    <w:rsid w:val="00CF1D88"/>
    <w:rsid w:val="00CF54B1"/>
    <w:rsid w:val="00CF5980"/>
    <w:rsid w:val="00D03202"/>
    <w:rsid w:val="00D05AA8"/>
    <w:rsid w:val="00D06321"/>
    <w:rsid w:val="00D07360"/>
    <w:rsid w:val="00D112D1"/>
    <w:rsid w:val="00D1180B"/>
    <w:rsid w:val="00D21F08"/>
    <w:rsid w:val="00D22C83"/>
    <w:rsid w:val="00D26B08"/>
    <w:rsid w:val="00D30398"/>
    <w:rsid w:val="00D31921"/>
    <w:rsid w:val="00D31A32"/>
    <w:rsid w:val="00D33113"/>
    <w:rsid w:val="00D3377D"/>
    <w:rsid w:val="00D33A74"/>
    <w:rsid w:val="00D452F8"/>
    <w:rsid w:val="00D47794"/>
    <w:rsid w:val="00D53686"/>
    <w:rsid w:val="00D555A3"/>
    <w:rsid w:val="00D57265"/>
    <w:rsid w:val="00D602A9"/>
    <w:rsid w:val="00D60676"/>
    <w:rsid w:val="00D606C2"/>
    <w:rsid w:val="00D60E85"/>
    <w:rsid w:val="00D64663"/>
    <w:rsid w:val="00D64A33"/>
    <w:rsid w:val="00D66A9E"/>
    <w:rsid w:val="00D73F90"/>
    <w:rsid w:val="00D809CE"/>
    <w:rsid w:val="00D860AA"/>
    <w:rsid w:val="00D91C48"/>
    <w:rsid w:val="00D97239"/>
    <w:rsid w:val="00DA33C7"/>
    <w:rsid w:val="00DA44E6"/>
    <w:rsid w:val="00DB0A8D"/>
    <w:rsid w:val="00DB1DE5"/>
    <w:rsid w:val="00DB1E0D"/>
    <w:rsid w:val="00DB45AA"/>
    <w:rsid w:val="00DC15A5"/>
    <w:rsid w:val="00DC5ED1"/>
    <w:rsid w:val="00DC79DA"/>
    <w:rsid w:val="00DD1686"/>
    <w:rsid w:val="00DE07A5"/>
    <w:rsid w:val="00DE1BC3"/>
    <w:rsid w:val="00DE1BD2"/>
    <w:rsid w:val="00DE1DA5"/>
    <w:rsid w:val="00DE3BC6"/>
    <w:rsid w:val="00DE4940"/>
    <w:rsid w:val="00DF16B0"/>
    <w:rsid w:val="00DF3053"/>
    <w:rsid w:val="00DF79C4"/>
    <w:rsid w:val="00E06D8A"/>
    <w:rsid w:val="00E0757E"/>
    <w:rsid w:val="00E119BF"/>
    <w:rsid w:val="00E1200A"/>
    <w:rsid w:val="00E1483E"/>
    <w:rsid w:val="00E151D1"/>
    <w:rsid w:val="00E15D47"/>
    <w:rsid w:val="00E16B08"/>
    <w:rsid w:val="00E17B12"/>
    <w:rsid w:val="00E228FF"/>
    <w:rsid w:val="00E23443"/>
    <w:rsid w:val="00E237D0"/>
    <w:rsid w:val="00E25DAA"/>
    <w:rsid w:val="00E274DC"/>
    <w:rsid w:val="00E279CB"/>
    <w:rsid w:val="00E3430F"/>
    <w:rsid w:val="00E34CA7"/>
    <w:rsid w:val="00E34EBD"/>
    <w:rsid w:val="00E454BE"/>
    <w:rsid w:val="00E479D0"/>
    <w:rsid w:val="00E52467"/>
    <w:rsid w:val="00E53038"/>
    <w:rsid w:val="00E53764"/>
    <w:rsid w:val="00E57361"/>
    <w:rsid w:val="00E63806"/>
    <w:rsid w:val="00E640E3"/>
    <w:rsid w:val="00E66791"/>
    <w:rsid w:val="00E66C11"/>
    <w:rsid w:val="00E71AE1"/>
    <w:rsid w:val="00E7390F"/>
    <w:rsid w:val="00E760FE"/>
    <w:rsid w:val="00E763DB"/>
    <w:rsid w:val="00E76775"/>
    <w:rsid w:val="00E8795A"/>
    <w:rsid w:val="00E929D9"/>
    <w:rsid w:val="00E97754"/>
    <w:rsid w:val="00EA4FD3"/>
    <w:rsid w:val="00EB1456"/>
    <w:rsid w:val="00EB194D"/>
    <w:rsid w:val="00EB4ACA"/>
    <w:rsid w:val="00EB6175"/>
    <w:rsid w:val="00EB7A9F"/>
    <w:rsid w:val="00EC3FE3"/>
    <w:rsid w:val="00EC4412"/>
    <w:rsid w:val="00EC4F3F"/>
    <w:rsid w:val="00EC59C9"/>
    <w:rsid w:val="00ED45BD"/>
    <w:rsid w:val="00EE0150"/>
    <w:rsid w:val="00EE44DF"/>
    <w:rsid w:val="00EF3ED9"/>
    <w:rsid w:val="00EF4959"/>
    <w:rsid w:val="00EF71F8"/>
    <w:rsid w:val="00F01F7E"/>
    <w:rsid w:val="00F033C6"/>
    <w:rsid w:val="00F03944"/>
    <w:rsid w:val="00F228FA"/>
    <w:rsid w:val="00F247FC"/>
    <w:rsid w:val="00F405D9"/>
    <w:rsid w:val="00F4269B"/>
    <w:rsid w:val="00F42EDC"/>
    <w:rsid w:val="00F42F29"/>
    <w:rsid w:val="00F4408E"/>
    <w:rsid w:val="00F44BF8"/>
    <w:rsid w:val="00F45F82"/>
    <w:rsid w:val="00F467FF"/>
    <w:rsid w:val="00F47E32"/>
    <w:rsid w:val="00F47F6E"/>
    <w:rsid w:val="00F52805"/>
    <w:rsid w:val="00F54D1D"/>
    <w:rsid w:val="00F572D2"/>
    <w:rsid w:val="00F57ED9"/>
    <w:rsid w:val="00F633F5"/>
    <w:rsid w:val="00F71D5A"/>
    <w:rsid w:val="00F72226"/>
    <w:rsid w:val="00F72BB3"/>
    <w:rsid w:val="00F74C40"/>
    <w:rsid w:val="00F75618"/>
    <w:rsid w:val="00F760F0"/>
    <w:rsid w:val="00F81A35"/>
    <w:rsid w:val="00F81DCD"/>
    <w:rsid w:val="00F821B8"/>
    <w:rsid w:val="00F82398"/>
    <w:rsid w:val="00F8688D"/>
    <w:rsid w:val="00F87979"/>
    <w:rsid w:val="00F90A60"/>
    <w:rsid w:val="00F94593"/>
    <w:rsid w:val="00F96CEE"/>
    <w:rsid w:val="00F976E9"/>
    <w:rsid w:val="00FA0BCC"/>
    <w:rsid w:val="00FA3BE0"/>
    <w:rsid w:val="00FB284E"/>
    <w:rsid w:val="00FB4149"/>
    <w:rsid w:val="00FB519A"/>
    <w:rsid w:val="00FB578D"/>
    <w:rsid w:val="00FC0944"/>
    <w:rsid w:val="00FC18D6"/>
    <w:rsid w:val="00FC1BBD"/>
    <w:rsid w:val="00FC51AF"/>
    <w:rsid w:val="00FD2DC7"/>
    <w:rsid w:val="00FD739A"/>
    <w:rsid w:val="00FE0F36"/>
    <w:rsid w:val="00FE61AD"/>
    <w:rsid w:val="00FE625E"/>
    <w:rsid w:val="00FF38F8"/>
    <w:rsid w:val="00FF3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2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iroluk.cz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hyperlink" Target="https://tonermax.cz" TargetMode="External"/><Relationship Id="rId17" Type="http://schemas.openxmlformats.org/officeDocument/2006/relationships/hyperlink" Target="https://www.energystar.gov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cocertified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zakazky.zcu.cz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energystar.gov/products" TargetMode="External"/><Relationship Id="rId10" Type="http://schemas.openxmlformats.org/officeDocument/2006/relationships/hyperlink" Target="https://zakazky.zcu.cz/contract_display_4529.html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product-finder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Mi2ErYe0lI+2FLZCaImJLzg5SmA=</DigestValue>
    </Reference>
    <Reference URI="#idOfficeObject" Type="http://www.w3.org/2000/09/xmldsig#Object">
      <DigestMethod Algorithm="http://www.w3.org/2000/09/xmldsig#sha1"/>
      <DigestValue>ejH0RToyZgnvqigSEj9I6hyFFoQ=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NsedanEZRvxHnfAB2o28x37oGbQ=</DigestValue>
    </Reference>
  </SignedInfo>
  <SignatureValue>Mv7ye3Z55LTinVu/PYGx91b2/ZOzdAARQErDeJ72F9k+VRDvOIZAxEJePIfeVsCBZ0qeAHM4I7lY
cjxRX+1a/x0A5wfIVW3M5IQ7oNyi9iQyRipAEKweZkSLTJy3ZkUwnW6V5s5bbO5s4l4QD+NqDFBC
aQ5IbzT33ieB36hVzfHsDVXiMmhaoXYO7DTdXOvR1t9qyZAQwI+fpuge0PSlJqtuhGbfwtdqHAkS
CVvpjmOT3jcYWdw8u53JoGe7nJ/4C6Xgm6pbXlHY4bQ6RWf2mX5hiLx9Vw2y9d7RM8ESbkyCI1lo
lI4loCRgFxzvKE0rkYRruNMMWWvoouMj2pWL8w==</SignatureValue>
  <KeyInfo>
    <X509Data>
      <X509Certificate>MIIIkDCCBnigAwIBAgIEAVFugTANBgkqhkiG9w0BAQsFADBpMQswCQYDVQQGEwJDWjEXMBUGA1UE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zynKPJboCCQiGw5EA1sysktaZGw=</DigestValue>
      </Reference>
      <Reference URI="/word/settings.xml?ContentType=application/vnd.openxmlformats-officedocument.wordprocessingml.settings+xml">
        <DigestMethod Algorithm="http://www.w3.org/2000/09/xmldsig#sha1"/>
        <DigestValue>OsL0jxhcL8xCloOlVEQE8cAl1R8=</DigestValue>
      </Reference>
      <Reference URI="/word/styles.xml?ContentType=application/vnd.openxmlformats-officedocument.wordprocessingml.styles+xml">
        <DigestMethod Algorithm="http://www.w3.org/2000/09/xmldsig#sha1"/>
        <DigestValue>BQxZixuojKgYGmVD9ijeo2gmvew=</DigestValue>
      </Reference>
      <Reference URI="/word/numbering.xml?ContentType=application/vnd.openxmlformats-officedocument.wordprocessingml.numbering+xml">
        <DigestMethod Algorithm="http://www.w3.org/2000/09/xmldsig#sha1"/>
        <DigestValue>pOGhzS//C9X40rHlgCoSTWeOTb4=</DigestValue>
      </Reference>
      <Reference URI="/word/fontTable.xml?ContentType=application/vnd.openxmlformats-officedocument.wordprocessingml.fontTable+xml">
        <DigestMethod Algorithm="http://www.w3.org/2000/09/xmldsig#sha1"/>
        <DigestValue>4BcrNr5ovwMDVla79maMXG/Xejw=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KfSxjck6DSB00NodBPMPp0QdmVw=</DigestValue>
      </Reference>
      <Reference URI="/word/document.xml?ContentType=application/vnd.openxmlformats-officedocument.wordprocessingml.document.main+xml">
        <DigestMethod Algorithm="http://www.w3.org/2000/09/xmldsig#sha1"/>
        <DigestValue>+VGmREslBtBjFgiEWMPx8UsSDwc=</DigestValue>
      </Reference>
      <Reference URI="/word/webSettings.xml?ContentType=application/vnd.openxmlformats-officedocument.wordprocessingml.webSettings+xml">
        <DigestMethod Algorithm="http://www.w3.org/2000/09/xmldsig#sha1"/>
        <DigestValue>PY+d5n/7q4Bfi26icvUzSdqj/Bw=</DigestValue>
      </Reference>
      <Reference URI="/word/footnotes.xml?ContentType=application/vnd.openxmlformats-officedocument.wordprocessingml.footnotes+xml">
        <DigestMethod Algorithm="http://www.w3.org/2000/09/xmldsig#sha1"/>
        <DigestValue>hxJHCLEQoFIgVmjMkVduvpCCPgo=</DigestValue>
      </Reference>
      <Reference URI="/word/endnotes.xml?ContentType=application/vnd.openxmlformats-officedocument.wordprocessingml.endnotes+xml">
        <DigestMethod Algorithm="http://www.w3.org/2000/09/xmldsig#sha1"/>
        <DigestValue>7gDUokfqOzfp93Yq9+syq0+JWHk=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S1udIU4dvdoYqzHrszz+5Q7+PFY=</DigestValue>
      </Reference>
    </Manifest>
    <SignatureProperties>
      <SignatureProperty Id="idSignatureTime" Target="#idPackageSignature">
        <mdssi:SignatureTime>
          <mdssi:Format>YYYY-MM-DDThh:mm:ssTZD</mdssi:Format>
          <mdssi:Value>2021-04-09T09:53:25Z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2021-04-09T09:53:25Z</xd:SigningTime>
          <xd:SigningCertificate>
            <xd:Cert>
              <xd:CertDigest>
                <DigestMethod Algorithm="http://www.w3.org/2000/09/xmldsig#sha1"/>
                <DigestValue>2CIU310PBMKeniChWAqkWaZPqpo=</DigestValue>
              </xd:CertDigest>
              <xd:IssuerSerial>
                <X509IssuerName>CN=PostSignum Qualified CA 4, O="Česká pošta, s.p.", OID.2.5.4.97=NTRCZ-47114983, C=CZ</X509IssuerName>
                <X509SerialNumber>22113921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1348A4-0AEF-4B98-9410-C942F9265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2662</Words>
  <Characters>15712</Characters>
  <Application>Microsoft Office Word</Application>
  <DocSecurity>0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2021-03-19T09:53:00Z</dcterms:created>
  <dcterms:modified xsi:type="dcterms:W3CDTF">2021-04-09T09:52:00Z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